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6E655" w14:textId="77777777" w:rsidR="00096BC1" w:rsidRPr="00B61A6F" w:rsidRDefault="00956FCD" w:rsidP="00E77D0B">
      <w:pPr>
        <w:ind w:firstLine="567"/>
        <w:jc w:val="center"/>
        <w:rPr>
          <w:b/>
          <w:color w:val="000000"/>
          <w:spacing w:val="-3"/>
          <w:sz w:val="23"/>
          <w:szCs w:val="23"/>
        </w:rPr>
      </w:pPr>
      <w:bookmarkStart w:id="0" w:name="_GoBack"/>
      <w:bookmarkEnd w:id="0"/>
      <w:r w:rsidRPr="00B61A6F">
        <w:rPr>
          <w:b/>
          <w:color w:val="000000"/>
          <w:spacing w:val="-3"/>
          <w:sz w:val="23"/>
          <w:szCs w:val="23"/>
        </w:rPr>
        <w:t>ДОГОВОР ПОСТАВКИ</w:t>
      </w:r>
      <w:r w:rsidR="00096BC1" w:rsidRPr="00B61A6F">
        <w:rPr>
          <w:b/>
          <w:color w:val="000000"/>
          <w:spacing w:val="-3"/>
          <w:sz w:val="23"/>
          <w:szCs w:val="23"/>
        </w:rPr>
        <w:t xml:space="preserve"> № </w:t>
      </w:r>
    </w:p>
    <w:p w14:paraId="03DF17E9" w14:textId="77777777" w:rsidR="00E84927" w:rsidRPr="00B61A6F" w:rsidRDefault="00E84927" w:rsidP="00E77D0B">
      <w:pPr>
        <w:ind w:firstLine="567"/>
        <w:jc w:val="center"/>
        <w:rPr>
          <w:b/>
          <w:color w:val="000000"/>
          <w:spacing w:val="-3"/>
          <w:sz w:val="23"/>
          <w:szCs w:val="23"/>
        </w:rPr>
      </w:pPr>
    </w:p>
    <w:p w14:paraId="20A4EEA2" w14:textId="4738423C" w:rsidR="00096BC1" w:rsidRPr="00B61A6F" w:rsidRDefault="00AF244E" w:rsidP="00E77D0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3"/>
          <w:szCs w:val="23"/>
          <w:lang w:val="ru-RU"/>
        </w:rPr>
      </w:pPr>
      <w:r w:rsidRPr="00B61A6F">
        <w:rPr>
          <w:rFonts w:cs="Times New Roman"/>
          <w:sz w:val="23"/>
          <w:szCs w:val="23"/>
          <w:lang w:val="ru-RU"/>
        </w:rPr>
        <w:t>г.</w:t>
      </w:r>
      <w:r w:rsidR="002038D3" w:rsidRPr="00B61A6F">
        <w:rPr>
          <w:rFonts w:cs="Times New Roman"/>
          <w:sz w:val="23"/>
          <w:szCs w:val="23"/>
          <w:lang w:val="ru-RU"/>
        </w:rPr>
        <w:t xml:space="preserve"> </w:t>
      </w:r>
      <w:r w:rsidR="00B05C00" w:rsidRPr="00B61A6F">
        <w:rPr>
          <w:rFonts w:cs="Times New Roman"/>
          <w:sz w:val="23"/>
          <w:szCs w:val="23"/>
          <w:lang w:val="ru-RU"/>
        </w:rPr>
        <w:t xml:space="preserve">Сочи                                                               </w:t>
      </w:r>
      <w:r w:rsidR="003B6355" w:rsidRPr="00B61A6F">
        <w:rPr>
          <w:rFonts w:cs="Times New Roman"/>
          <w:sz w:val="23"/>
          <w:szCs w:val="23"/>
          <w:lang w:val="ru-RU"/>
        </w:rPr>
        <w:t xml:space="preserve">                           </w:t>
      </w:r>
      <w:r w:rsidR="00E77D0B" w:rsidRPr="00B61A6F">
        <w:rPr>
          <w:rFonts w:cs="Times New Roman"/>
          <w:sz w:val="23"/>
          <w:szCs w:val="23"/>
          <w:lang w:val="ru-RU"/>
        </w:rPr>
        <w:t xml:space="preserve">     </w:t>
      </w:r>
      <w:r w:rsidR="00F9592C" w:rsidRPr="00B61A6F">
        <w:rPr>
          <w:rFonts w:cs="Times New Roman"/>
          <w:sz w:val="23"/>
          <w:szCs w:val="23"/>
          <w:lang w:val="ru-RU"/>
        </w:rPr>
        <w:t xml:space="preserve"> </w:t>
      </w:r>
      <w:r w:rsidR="00581366" w:rsidRPr="00B61A6F">
        <w:rPr>
          <w:rFonts w:cs="Times New Roman"/>
          <w:sz w:val="23"/>
          <w:szCs w:val="23"/>
          <w:lang w:val="ru-RU"/>
        </w:rPr>
        <w:t xml:space="preserve">                 </w:t>
      </w:r>
      <w:r w:rsidR="00F9592C" w:rsidRPr="00B61A6F">
        <w:rPr>
          <w:rFonts w:cs="Times New Roman"/>
          <w:sz w:val="23"/>
          <w:szCs w:val="23"/>
          <w:lang w:val="ru-RU"/>
        </w:rPr>
        <w:t xml:space="preserve">     </w:t>
      </w:r>
      <w:proofErr w:type="gramStart"/>
      <w:r w:rsidR="00F9592C" w:rsidRPr="00B61A6F">
        <w:rPr>
          <w:rFonts w:cs="Times New Roman"/>
          <w:sz w:val="23"/>
          <w:szCs w:val="23"/>
          <w:lang w:val="ru-RU"/>
        </w:rPr>
        <w:t xml:space="preserve">  </w:t>
      </w:r>
      <w:r w:rsidR="00E77D0B" w:rsidRPr="00B61A6F">
        <w:rPr>
          <w:rFonts w:cs="Times New Roman"/>
          <w:sz w:val="23"/>
          <w:szCs w:val="23"/>
          <w:lang w:val="ru-RU"/>
        </w:rPr>
        <w:t xml:space="preserve"> </w:t>
      </w:r>
      <w:r w:rsidR="00096BC1" w:rsidRPr="00B61A6F">
        <w:rPr>
          <w:rFonts w:cs="Times New Roman"/>
          <w:sz w:val="23"/>
          <w:szCs w:val="23"/>
          <w:lang w:val="ru-RU"/>
        </w:rPr>
        <w:t>«</w:t>
      </w:r>
      <w:proofErr w:type="gramEnd"/>
      <w:r w:rsidR="00FD7B99" w:rsidRPr="00B61A6F">
        <w:rPr>
          <w:rFonts w:cs="Times New Roman"/>
          <w:sz w:val="23"/>
          <w:szCs w:val="23"/>
          <w:lang w:val="ru-RU"/>
        </w:rPr>
        <w:t>__</w:t>
      </w:r>
      <w:r w:rsidR="00096BC1" w:rsidRPr="00B61A6F">
        <w:rPr>
          <w:rFonts w:cs="Times New Roman"/>
          <w:sz w:val="23"/>
          <w:szCs w:val="23"/>
          <w:lang w:val="ru-RU"/>
        </w:rPr>
        <w:t xml:space="preserve">» </w:t>
      </w:r>
      <w:r w:rsidR="00FD7B99" w:rsidRPr="00B61A6F">
        <w:rPr>
          <w:rFonts w:cs="Times New Roman"/>
          <w:sz w:val="23"/>
          <w:szCs w:val="23"/>
          <w:lang w:val="ru-RU"/>
        </w:rPr>
        <w:t>_________</w:t>
      </w:r>
      <w:r w:rsidR="00096BC1" w:rsidRPr="00B61A6F">
        <w:rPr>
          <w:rFonts w:cs="Times New Roman"/>
          <w:sz w:val="23"/>
          <w:szCs w:val="23"/>
          <w:lang w:val="ru-RU"/>
        </w:rPr>
        <w:t xml:space="preserve"> 20</w:t>
      </w:r>
      <w:r w:rsidR="00B61A6F" w:rsidRPr="00B61A6F">
        <w:rPr>
          <w:rFonts w:cs="Times New Roman"/>
          <w:sz w:val="23"/>
          <w:szCs w:val="23"/>
          <w:lang w:val="ru-RU"/>
        </w:rPr>
        <w:t>20</w:t>
      </w:r>
      <w:r w:rsidR="00757CF5" w:rsidRPr="00B61A6F">
        <w:rPr>
          <w:rFonts w:cs="Times New Roman"/>
          <w:sz w:val="23"/>
          <w:szCs w:val="23"/>
          <w:lang w:val="ru-RU"/>
        </w:rPr>
        <w:t xml:space="preserve"> </w:t>
      </w:r>
      <w:r w:rsidR="00096BC1" w:rsidRPr="00B61A6F">
        <w:rPr>
          <w:rFonts w:cs="Times New Roman"/>
          <w:sz w:val="23"/>
          <w:szCs w:val="23"/>
          <w:lang w:val="ru-RU"/>
        </w:rPr>
        <w:t>г.</w:t>
      </w:r>
    </w:p>
    <w:p w14:paraId="72637E09" w14:textId="77777777" w:rsidR="00096BC1" w:rsidRPr="00B61A6F" w:rsidRDefault="003B6355" w:rsidP="008A2054">
      <w:pPr>
        <w:snapToGrid w:val="0"/>
        <w:spacing w:after="0"/>
        <w:ind w:firstLine="567"/>
        <w:rPr>
          <w:sz w:val="23"/>
          <w:szCs w:val="23"/>
        </w:rPr>
      </w:pPr>
      <w:r w:rsidRPr="00B61A6F">
        <w:rPr>
          <w:b/>
          <w:sz w:val="23"/>
          <w:szCs w:val="23"/>
        </w:rPr>
        <w:t>Акционерное общество «Сочи-Парк</w:t>
      </w:r>
      <w:r w:rsidR="00292800" w:rsidRPr="00B61A6F">
        <w:rPr>
          <w:b/>
          <w:sz w:val="23"/>
          <w:szCs w:val="23"/>
        </w:rPr>
        <w:t>» (АО «</w:t>
      </w:r>
      <w:r w:rsidRPr="00B61A6F">
        <w:rPr>
          <w:b/>
          <w:sz w:val="23"/>
          <w:szCs w:val="23"/>
        </w:rPr>
        <w:t>Сочи-Парк</w:t>
      </w:r>
      <w:r w:rsidR="00292800" w:rsidRPr="00B61A6F">
        <w:rPr>
          <w:b/>
          <w:sz w:val="23"/>
          <w:szCs w:val="23"/>
        </w:rPr>
        <w:t>»),</w:t>
      </w:r>
      <w:r w:rsidR="00292800" w:rsidRPr="00B61A6F">
        <w:rPr>
          <w:sz w:val="23"/>
          <w:szCs w:val="23"/>
        </w:rPr>
        <w:t xml:space="preserve"> именуемое в дальнейшем</w:t>
      </w:r>
      <w:r w:rsidR="00292800" w:rsidRPr="00B61A6F">
        <w:rPr>
          <w:b/>
          <w:sz w:val="23"/>
          <w:szCs w:val="23"/>
        </w:rPr>
        <w:t xml:space="preserve"> «Покупатель» </w:t>
      </w:r>
      <w:r w:rsidR="00096BC1" w:rsidRPr="00B61A6F">
        <w:rPr>
          <w:sz w:val="23"/>
          <w:szCs w:val="23"/>
        </w:rPr>
        <w:t xml:space="preserve">в лице </w:t>
      </w:r>
      <w:r w:rsidR="00EB78AB" w:rsidRPr="00B61A6F">
        <w:rPr>
          <w:sz w:val="23"/>
          <w:szCs w:val="23"/>
        </w:rPr>
        <w:t>Г</w:t>
      </w:r>
      <w:r w:rsidRPr="00B61A6F">
        <w:rPr>
          <w:sz w:val="23"/>
          <w:szCs w:val="23"/>
        </w:rPr>
        <w:t>енеральн</w:t>
      </w:r>
      <w:r w:rsidR="009C35FD" w:rsidRPr="00B61A6F">
        <w:rPr>
          <w:sz w:val="23"/>
          <w:szCs w:val="23"/>
        </w:rPr>
        <w:t>ого</w:t>
      </w:r>
      <w:r w:rsidRPr="00B61A6F">
        <w:rPr>
          <w:sz w:val="23"/>
          <w:szCs w:val="23"/>
        </w:rPr>
        <w:t xml:space="preserve"> директор</w:t>
      </w:r>
      <w:r w:rsidR="009C35FD" w:rsidRPr="00B61A6F">
        <w:rPr>
          <w:sz w:val="23"/>
          <w:szCs w:val="23"/>
        </w:rPr>
        <w:t>а</w:t>
      </w:r>
      <w:r w:rsidR="00EB78AB" w:rsidRPr="00B61A6F">
        <w:rPr>
          <w:sz w:val="23"/>
          <w:szCs w:val="23"/>
        </w:rPr>
        <w:t xml:space="preserve"> </w:t>
      </w:r>
      <w:r w:rsidR="00A85180" w:rsidRPr="00B61A6F">
        <w:rPr>
          <w:sz w:val="23"/>
          <w:szCs w:val="23"/>
        </w:rPr>
        <w:t>Кузнецовой Людмилы</w:t>
      </w:r>
      <w:r w:rsidR="00B22060" w:rsidRPr="00B61A6F">
        <w:rPr>
          <w:sz w:val="23"/>
          <w:szCs w:val="23"/>
        </w:rPr>
        <w:t xml:space="preserve"> </w:t>
      </w:r>
      <w:r w:rsidR="00EB78AB" w:rsidRPr="00B61A6F">
        <w:rPr>
          <w:sz w:val="23"/>
          <w:szCs w:val="23"/>
        </w:rPr>
        <w:t>Александров</w:t>
      </w:r>
      <w:r w:rsidR="00A85180" w:rsidRPr="00B61A6F">
        <w:rPr>
          <w:sz w:val="23"/>
          <w:szCs w:val="23"/>
        </w:rPr>
        <w:t>ны</w:t>
      </w:r>
      <w:r w:rsidR="009C35FD" w:rsidRPr="00B61A6F">
        <w:rPr>
          <w:sz w:val="23"/>
          <w:szCs w:val="23"/>
        </w:rPr>
        <w:t>, действующего на основании</w:t>
      </w:r>
      <w:r w:rsidR="00B22060" w:rsidRPr="00B61A6F">
        <w:rPr>
          <w:sz w:val="23"/>
          <w:szCs w:val="23"/>
        </w:rPr>
        <w:t xml:space="preserve"> </w:t>
      </w:r>
      <w:r w:rsidR="00EB78AB" w:rsidRPr="00B61A6F">
        <w:rPr>
          <w:sz w:val="23"/>
          <w:szCs w:val="23"/>
        </w:rPr>
        <w:t>Устава</w:t>
      </w:r>
      <w:r w:rsidR="00096BC1" w:rsidRPr="00B61A6F">
        <w:rPr>
          <w:sz w:val="23"/>
          <w:szCs w:val="23"/>
        </w:rPr>
        <w:t xml:space="preserve">, с одной стороны, и </w:t>
      </w:r>
    </w:p>
    <w:p w14:paraId="6DE72085" w14:textId="01934366" w:rsidR="00581366" w:rsidRPr="00B61A6F" w:rsidRDefault="00FD7B99" w:rsidP="008A2054">
      <w:pPr>
        <w:spacing w:after="0"/>
        <w:ind w:left="17" w:firstLine="567"/>
        <w:rPr>
          <w:color w:val="000000" w:themeColor="text1"/>
          <w:sz w:val="23"/>
          <w:szCs w:val="23"/>
        </w:rPr>
      </w:pPr>
      <w:r w:rsidRPr="00B61A6F">
        <w:rPr>
          <w:b/>
          <w:sz w:val="23"/>
          <w:szCs w:val="23"/>
        </w:rPr>
        <w:t>_____________</w:t>
      </w:r>
      <w:r w:rsidR="00B04DFB" w:rsidRPr="00B61A6F">
        <w:rPr>
          <w:b/>
          <w:sz w:val="23"/>
          <w:szCs w:val="23"/>
        </w:rPr>
        <w:t xml:space="preserve"> «</w:t>
      </w:r>
      <w:r w:rsidRPr="00B61A6F">
        <w:rPr>
          <w:b/>
          <w:sz w:val="23"/>
          <w:szCs w:val="23"/>
        </w:rPr>
        <w:t>_____________</w:t>
      </w:r>
      <w:r w:rsidR="00B04DFB" w:rsidRPr="00B61A6F">
        <w:rPr>
          <w:b/>
          <w:sz w:val="23"/>
          <w:szCs w:val="23"/>
        </w:rPr>
        <w:t xml:space="preserve">» </w:t>
      </w:r>
      <w:r w:rsidR="00096BC1" w:rsidRPr="00B61A6F">
        <w:rPr>
          <w:sz w:val="23"/>
          <w:szCs w:val="23"/>
        </w:rPr>
        <w:t>именуемое в дальнейшем</w:t>
      </w:r>
      <w:r w:rsidR="00096BC1" w:rsidRPr="00B61A6F">
        <w:rPr>
          <w:b/>
          <w:sz w:val="23"/>
          <w:szCs w:val="23"/>
        </w:rPr>
        <w:t xml:space="preserve"> «Поставщик»</w:t>
      </w:r>
      <w:r w:rsidR="00096BC1" w:rsidRPr="00B61A6F">
        <w:rPr>
          <w:sz w:val="23"/>
          <w:szCs w:val="23"/>
        </w:rPr>
        <w:t xml:space="preserve">, в лице </w:t>
      </w:r>
      <w:r w:rsidRPr="00B61A6F">
        <w:rPr>
          <w:sz w:val="23"/>
          <w:szCs w:val="23"/>
        </w:rPr>
        <w:t>________________</w:t>
      </w:r>
      <w:r w:rsidR="00B04DFB" w:rsidRPr="00B61A6F">
        <w:rPr>
          <w:color w:val="000000"/>
          <w:sz w:val="23"/>
          <w:szCs w:val="23"/>
        </w:rPr>
        <w:t xml:space="preserve">, действующего на основании </w:t>
      </w:r>
      <w:r w:rsidR="00B04DFB" w:rsidRPr="00B61A6F">
        <w:rPr>
          <w:sz w:val="23"/>
          <w:szCs w:val="23"/>
        </w:rPr>
        <w:t>Устава</w:t>
      </w:r>
      <w:r w:rsidR="00096BC1" w:rsidRPr="00B61A6F">
        <w:rPr>
          <w:color w:val="000000" w:themeColor="text1"/>
          <w:sz w:val="23"/>
          <w:szCs w:val="23"/>
        </w:rPr>
        <w:t>, совместно именуемые в дальнейшем «Стороны»,</w:t>
      </w:r>
      <w:r w:rsidR="00DB1D5D" w:rsidRPr="00B61A6F">
        <w:rPr>
          <w:sz w:val="23"/>
          <w:szCs w:val="23"/>
        </w:rPr>
        <w:t xml:space="preserve"> </w:t>
      </w:r>
      <w:r w:rsidR="00DB1D5D" w:rsidRPr="00B61A6F">
        <w:rPr>
          <w:color w:val="000000" w:themeColor="text1"/>
          <w:sz w:val="23"/>
          <w:szCs w:val="23"/>
        </w:rPr>
        <w:t>заключили настоящий договор (далее – Договор) о нижеследующем</w:t>
      </w:r>
      <w:r w:rsidR="007B1142" w:rsidRPr="00B61A6F">
        <w:rPr>
          <w:color w:val="000000" w:themeColor="text1"/>
          <w:sz w:val="23"/>
          <w:szCs w:val="23"/>
        </w:rPr>
        <w:t>:</w:t>
      </w:r>
    </w:p>
    <w:p w14:paraId="098D4A9E" w14:textId="77777777" w:rsidR="00B61A6F" w:rsidRPr="00B61A6F" w:rsidRDefault="00B61A6F" w:rsidP="00E84927">
      <w:pPr>
        <w:ind w:left="17" w:firstLine="567"/>
        <w:rPr>
          <w:color w:val="000000" w:themeColor="text1"/>
          <w:sz w:val="23"/>
          <w:szCs w:val="23"/>
        </w:rPr>
      </w:pPr>
    </w:p>
    <w:p w14:paraId="56D774E4" w14:textId="77777777" w:rsidR="00096BC1" w:rsidRPr="00B61A6F" w:rsidRDefault="00096BC1" w:rsidP="00581366">
      <w:pPr>
        <w:ind w:left="17" w:firstLine="567"/>
        <w:jc w:val="center"/>
        <w:rPr>
          <w:b/>
          <w:sz w:val="23"/>
          <w:szCs w:val="23"/>
        </w:rPr>
      </w:pPr>
      <w:r w:rsidRPr="00B61A6F">
        <w:rPr>
          <w:b/>
          <w:sz w:val="23"/>
          <w:szCs w:val="23"/>
        </w:rPr>
        <w:t>1.</w:t>
      </w:r>
      <w:r w:rsidRPr="00B61A6F">
        <w:rPr>
          <w:sz w:val="23"/>
          <w:szCs w:val="23"/>
        </w:rPr>
        <w:t xml:space="preserve"> </w:t>
      </w:r>
      <w:r w:rsidRPr="00B61A6F">
        <w:rPr>
          <w:b/>
          <w:sz w:val="23"/>
          <w:szCs w:val="23"/>
        </w:rPr>
        <w:t xml:space="preserve">ПРЕДМЕТ </w:t>
      </w:r>
      <w:r w:rsidR="00575016" w:rsidRPr="00B61A6F">
        <w:rPr>
          <w:b/>
          <w:sz w:val="23"/>
          <w:szCs w:val="23"/>
        </w:rPr>
        <w:t>ДОГОВОРА</w:t>
      </w:r>
    </w:p>
    <w:p w14:paraId="22AC424B" w14:textId="48C59A13" w:rsidR="00C170FA" w:rsidRPr="00B61A6F" w:rsidRDefault="00096BC1" w:rsidP="003C148E">
      <w:pPr>
        <w:spacing w:after="0"/>
        <w:ind w:firstLine="567"/>
        <w:contextualSpacing/>
        <w:rPr>
          <w:sz w:val="23"/>
          <w:szCs w:val="23"/>
        </w:rPr>
      </w:pPr>
      <w:r w:rsidRPr="00B61A6F">
        <w:rPr>
          <w:sz w:val="23"/>
          <w:szCs w:val="23"/>
        </w:rPr>
        <w:t>1.1. Поставщик обязуется</w:t>
      </w:r>
      <w:r w:rsidR="001C690C" w:rsidRPr="00B61A6F">
        <w:rPr>
          <w:sz w:val="23"/>
          <w:szCs w:val="23"/>
        </w:rPr>
        <w:t xml:space="preserve"> </w:t>
      </w:r>
      <w:r w:rsidR="00F10C79" w:rsidRPr="00B61A6F">
        <w:rPr>
          <w:sz w:val="23"/>
          <w:szCs w:val="23"/>
        </w:rPr>
        <w:t xml:space="preserve">осуществить </w:t>
      </w:r>
      <w:r w:rsidR="00D565BF" w:rsidRPr="00B61A6F">
        <w:rPr>
          <w:sz w:val="23"/>
          <w:szCs w:val="23"/>
        </w:rPr>
        <w:t>Покупателю</w:t>
      </w:r>
      <w:r w:rsidR="001C690C" w:rsidRPr="00B61A6F">
        <w:rPr>
          <w:sz w:val="23"/>
          <w:szCs w:val="23"/>
        </w:rPr>
        <w:t xml:space="preserve"> </w:t>
      </w:r>
      <w:r w:rsidR="00DB1D5D" w:rsidRPr="00B61A6F">
        <w:rPr>
          <w:sz w:val="23"/>
          <w:szCs w:val="23"/>
        </w:rPr>
        <w:t xml:space="preserve">поставку </w:t>
      </w:r>
      <w:r w:rsidRPr="00B61A6F">
        <w:rPr>
          <w:sz w:val="23"/>
          <w:szCs w:val="23"/>
        </w:rPr>
        <w:t>Товар</w:t>
      </w:r>
      <w:r w:rsidR="009C35FD" w:rsidRPr="00B61A6F">
        <w:rPr>
          <w:sz w:val="23"/>
          <w:szCs w:val="23"/>
        </w:rPr>
        <w:t>а</w:t>
      </w:r>
      <w:r w:rsidRPr="00B61A6F">
        <w:rPr>
          <w:sz w:val="23"/>
          <w:szCs w:val="23"/>
        </w:rPr>
        <w:t>, наименование, кол</w:t>
      </w:r>
      <w:r w:rsidR="008149B4" w:rsidRPr="00B61A6F">
        <w:rPr>
          <w:sz w:val="23"/>
          <w:szCs w:val="23"/>
        </w:rPr>
        <w:t>ичество и цена за единицу которого</w:t>
      </w:r>
      <w:r w:rsidRPr="00B61A6F">
        <w:rPr>
          <w:sz w:val="23"/>
          <w:szCs w:val="23"/>
        </w:rPr>
        <w:t xml:space="preserve"> определяется в </w:t>
      </w:r>
      <w:r w:rsidR="00F54AA6" w:rsidRPr="00B61A6F">
        <w:rPr>
          <w:sz w:val="23"/>
          <w:szCs w:val="23"/>
        </w:rPr>
        <w:t>Спецификации</w:t>
      </w:r>
      <w:r w:rsidRPr="00B61A6F">
        <w:rPr>
          <w:sz w:val="23"/>
          <w:szCs w:val="23"/>
        </w:rPr>
        <w:t>, котор</w:t>
      </w:r>
      <w:r w:rsidR="00F54AA6" w:rsidRPr="00B61A6F">
        <w:rPr>
          <w:sz w:val="23"/>
          <w:szCs w:val="23"/>
        </w:rPr>
        <w:t>ая</w:t>
      </w:r>
      <w:r w:rsidRPr="00B61A6F">
        <w:rPr>
          <w:sz w:val="23"/>
          <w:szCs w:val="23"/>
        </w:rPr>
        <w:t xml:space="preserve"> является неотъемлемой частью настоящего </w:t>
      </w:r>
      <w:r w:rsidR="00FF20B4" w:rsidRPr="00B61A6F">
        <w:rPr>
          <w:sz w:val="23"/>
          <w:szCs w:val="23"/>
        </w:rPr>
        <w:t>Договора</w:t>
      </w:r>
      <w:r w:rsidRPr="00B61A6F">
        <w:rPr>
          <w:sz w:val="23"/>
          <w:szCs w:val="23"/>
        </w:rPr>
        <w:t xml:space="preserve"> (Приложение </w:t>
      </w:r>
      <w:r w:rsidR="007F5055" w:rsidRPr="00B61A6F">
        <w:rPr>
          <w:sz w:val="23"/>
          <w:szCs w:val="23"/>
        </w:rPr>
        <w:t>№</w:t>
      </w:r>
      <w:r w:rsidR="00B61A6F" w:rsidRPr="00B61A6F">
        <w:rPr>
          <w:sz w:val="23"/>
          <w:szCs w:val="23"/>
        </w:rPr>
        <w:t>1</w:t>
      </w:r>
      <w:r w:rsidR="008D4CE2" w:rsidRPr="00B61A6F">
        <w:rPr>
          <w:sz w:val="23"/>
          <w:szCs w:val="23"/>
        </w:rPr>
        <w:t xml:space="preserve"> к настоящему Договору</w:t>
      </w:r>
      <w:r w:rsidRPr="00B61A6F">
        <w:rPr>
          <w:sz w:val="23"/>
          <w:szCs w:val="23"/>
        </w:rPr>
        <w:t xml:space="preserve">), а </w:t>
      </w:r>
      <w:r w:rsidR="002C7F62" w:rsidRPr="00B61A6F">
        <w:rPr>
          <w:sz w:val="23"/>
          <w:szCs w:val="23"/>
        </w:rPr>
        <w:t>Покупатель</w:t>
      </w:r>
      <w:r w:rsidRPr="00B61A6F">
        <w:rPr>
          <w:sz w:val="23"/>
          <w:szCs w:val="23"/>
        </w:rPr>
        <w:t xml:space="preserve"> обязуется принять и оплатить поставленный </w:t>
      </w:r>
      <w:r w:rsidR="008C07D5" w:rsidRPr="00B61A6F">
        <w:rPr>
          <w:sz w:val="23"/>
          <w:szCs w:val="23"/>
        </w:rPr>
        <w:t>Т</w:t>
      </w:r>
      <w:r w:rsidRPr="00B61A6F">
        <w:rPr>
          <w:sz w:val="23"/>
          <w:szCs w:val="23"/>
        </w:rPr>
        <w:t>овар</w:t>
      </w:r>
      <w:r w:rsidR="00BF579E" w:rsidRPr="00B61A6F">
        <w:rPr>
          <w:sz w:val="23"/>
          <w:szCs w:val="23"/>
        </w:rPr>
        <w:t xml:space="preserve"> в порядке, по цене и </w:t>
      </w:r>
      <w:r w:rsidR="002C7F62" w:rsidRPr="00B61A6F">
        <w:rPr>
          <w:sz w:val="23"/>
          <w:szCs w:val="23"/>
        </w:rPr>
        <w:t>в сроки,</w:t>
      </w:r>
      <w:r w:rsidR="00BF579E" w:rsidRPr="00B61A6F">
        <w:rPr>
          <w:sz w:val="23"/>
          <w:szCs w:val="23"/>
        </w:rPr>
        <w:t xml:space="preserve"> определённые в положениях настоящего договора.</w:t>
      </w:r>
      <w:r w:rsidR="001A5DCF" w:rsidRPr="00B61A6F">
        <w:rPr>
          <w:sz w:val="23"/>
          <w:szCs w:val="23"/>
        </w:rPr>
        <w:t xml:space="preserve"> </w:t>
      </w:r>
    </w:p>
    <w:p w14:paraId="64335D2A" w14:textId="77777777" w:rsidR="00B61A6F" w:rsidRPr="00B61A6F" w:rsidRDefault="00B61A6F" w:rsidP="003C148E">
      <w:pPr>
        <w:spacing w:after="0"/>
        <w:ind w:firstLine="567"/>
        <w:contextualSpacing/>
        <w:rPr>
          <w:sz w:val="23"/>
          <w:szCs w:val="23"/>
        </w:rPr>
      </w:pPr>
    </w:p>
    <w:p w14:paraId="45780D90" w14:textId="77777777" w:rsidR="00096BC1" w:rsidRPr="00B61A6F" w:rsidRDefault="00096BC1" w:rsidP="00E77D0B">
      <w:pPr>
        <w:spacing w:after="0"/>
        <w:ind w:firstLine="567"/>
        <w:contextualSpacing/>
        <w:jc w:val="center"/>
        <w:rPr>
          <w:b/>
          <w:sz w:val="23"/>
          <w:szCs w:val="23"/>
        </w:rPr>
      </w:pPr>
      <w:r w:rsidRPr="00B61A6F">
        <w:rPr>
          <w:b/>
          <w:sz w:val="23"/>
          <w:szCs w:val="23"/>
        </w:rPr>
        <w:t xml:space="preserve">2. ЦЕНА </w:t>
      </w:r>
      <w:r w:rsidR="00575016" w:rsidRPr="00B61A6F">
        <w:rPr>
          <w:b/>
          <w:sz w:val="23"/>
          <w:szCs w:val="23"/>
        </w:rPr>
        <w:t>ДОГОВОРА</w:t>
      </w:r>
      <w:r w:rsidRPr="00B61A6F">
        <w:rPr>
          <w:b/>
          <w:sz w:val="23"/>
          <w:szCs w:val="23"/>
        </w:rPr>
        <w:t xml:space="preserve"> И ПОРЯДОК РАСЧЕТОВ</w:t>
      </w:r>
    </w:p>
    <w:p w14:paraId="29AD30BE" w14:textId="77777777" w:rsidR="004249F7" w:rsidRPr="00B61A6F" w:rsidRDefault="00096BC1" w:rsidP="00E77D0B">
      <w:pPr>
        <w:spacing w:after="0"/>
        <w:ind w:firstLine="567"/>
        <w:contextualSpacing/>
        <w:rPr>
          <w:sz w:val="23"/>
          <w:szCs w:val="23"/>
        </w:rPr>
      </w:pPr>
      <w:r w:rsidRPr="00B61A6F">
        <w:rPr>
          <w:sz w:val="23"/>
          <w:szCs w:val="23"/>
        </w:rPr>
        <w:t xml:space="preserve">2.1. </w:t>
      </w:r>
      <w:r w:rsidR="008355E0" w:rsidRPr="00B61A6F">
        <w:rPr>
          <w:rFonts w:eastAsia="Calibri"/>
          <w:sz w:val="23"/>
          <w:szCs w:val="23"/>
          <w:lang w:eastAsia="en-US"/>
        </w:rPr>
        <w:t>Цена Договора </w:t>
      </w:r>
      <w:r w:rsidR="008355E0" w:rsidRPr="00B61A6F">
        <w:rPr>
          <w:sz w:val="23"/>
          <w:szCs w:val="23"/>
        </w:rPr>
        <w:t xml:space="preserve">определена </w:t>
      </w:r>
      <w:r w:rsidR="00F1021B" w:rsidRPr="00B61A6F">
        <w:rPr>
          <w:sz w:val="23"/>
          <w:szCs w:val="23"/>
        </w:rPr>
        <w:t>в Спецификаци</w:t>
      </w:r>
      <w:r w:rsidR="00021B1A" w:rsidRPr="00B61A6F">
        <w:rPr>
          <w:sz w:val="23"/>
          <w:szCs w:val="23"/>
        </w:rPr>
        <w:t>ях</w:t>
      </w:r>
      <w:r w:rsidR="00A85180" w:rsidRPr="00B61A6F">
        <w:rPr>
          <w:sz w:val="23"/>
          <w:szCs w:val="23"/>
        </w:rPr>
        <w:t>, являющихся приложения</w:t>
      </w:r>
      <w:r w:rsidR="00F1021B" w:rsidRPr="00B61A6F">
        <w:rPr>
          <w:sz w:val="23"/>
          <w:szCs w:val="23"/>
        </w:rPr>
        <w:t>м</w:t>
      </w:r>
      <w:r w:rsidR="00A85180" w:rsidRPr="00B61A6F">
        <w:rPr>
          <w:sz w:val="23"/>
          <w:szCs w:val="23"/>
        </w:rPr>
        <w:t>и</w:t>
      </w:r>
      <w:r w:rsidR="00F1021B" w:rsidRPr="00B61A6F">
        <w:rPr>
          <w:sz w:val="23"/>
          <w:szCs w:val="23"/>
        </w:rPr>
        <w:t xml:space="preserve"> настоящего договора. Цена Договора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004249F7" w:rsidRPr="00B61A6F">
        <w:rPr>
          <w:sz w:val="23"/>
          <w:szCs w:val="23"/>
        </w:rPr>
        <w:t>.</w:t>
      </w:r>
    </w:p>
    <w:p w14:paraId="7433C449" w14:textId="77777777" w:rsidR="00701CFC" w:rsidRPr="00B61A6F" w:rsidRDefault="00096BC1" w:rsidP="00E77D0B">
      <w:pPr>
        <w:spacing w:after="0"/>
        <w:ind w:firstLine="567"/>
        <w:contextualSpacing/>
        <w:rPr>
          <w:sz w:val="23"/>
          <w:szCs w:val="23"/>
        </w:rPr>
      </w:pPr>
      <w:r w:rsidRPr="00B61A6F">
        <w:rPr>
          <w:sz w:val="23"/>
          <w:szCs w:val="23"/>
        </w:rPr>
        <w:t xml:space="preserve">2.2. </w:t>
      </w:r>
      <w:r w:rsidR="00701CFC" w:rsidRPr="00B61A6F">
        <w:rPr>
          <w:sz w:val="23"/>
          <w:szCs w:val="23"/>
        </w:rPr>
        <w:t>Оп</w:t>
      </w:r>
      <w:r w:rsidR="00F1021B" w:rsidRPr="00B61A6F">
        <w:rPr>
          <w:sz w:val="23"/>
          <w:szCs w:val="23"/>
        </w:rPr>
        <w:t>лата Товара по настоящему Договору осуществляется в следующем порядке</w:t>
      </w:r>
      <w:r w:rsidR="00701CFC" w:rsidRPr="00B61A6F">
        <w:rPr>
          <w:sz w:val="23"/>
          <w:szCs w:val="23"/>
        </w:rPr>
        <w:t>:</w:t>
      </w:r>
      <w:r w:rsidR="00F1021B" w:rsidRPr="00B61A6F">
        <w:rPr>
          <w:sz w:val="23"/>
          <w:szCs w:val="23"/>
        </w:rPr>
        <w:t xml:space="preserve">  </w:t>
      </w:r>
    </w:p>
    <w:p w14:paraId="1B8A4C5D" w14:textId="77777777" w:rsidR="00B61A6F" w:rsidRPr="00B61A6F" w:rsidRDefault="00B61A6F" w:rsidP="00B61A6F">
      <w:pPr>
        <w:spacing w:after="0"/>
        <w:ind w:firstLine="567"/>
        <w:contextualSpacing/>
        <w:rPr>
          <w:sz w:val="23"/>
          <w:szCs w:val="23"/>
        </w:rPr>
      </w:pPr>
      <w:r w:rsidRPr="00B61A6F">
        <w:rPr>
          <w:sz w:val="23"/>
          <w:szCs w:val="23"/>
        </w:rPr>
        <w:t>2.2.1. авансовый платеж в размере 50% (пятидесяти процентов) от общей стоимости товара (цены договора), что составляет ___________ (________________) рубля __ копеек, в т.ч. НДС (20%) - _______(________________) рублей __ копейки, оплачивается Покупателем в течение 5 (пяти) рабочих дней с даты заключения Договора и выставления Поставщиком счета на оплату авансового платежа.</w:t>
      </w:r>
    </w:p>
    <w:p w14:paraId="23A04735" w14:textId="77777777" w:rsidR="00B61A6F" w:rsidRPr="00B61A6F" w:rsidRDefault="00B61A6F" w:rsidP="00B61A6F">
      <w:pPr>
        <w:spacing w:after="0"/>
        <w:ind w:firstLine="567"/>
        <w:contextualSpacing/>
        <w:rPr>
          <w:sz w:val="23"/>
          <w:szCs w:val="23"/>
        </w:rPr>
      </w:pPr>
      <w:r w:rsidRPr="00B61A6F">
        <w:rPr>
          <w:sz w:val="23"/>
          <w:szCs w:val="23"/>
        </w:rPr>
        <w:t xml:space="preserve">2.2.2. окончательный платеж в размере 50% (пятидесяти процентов) от общей стоимости товара, что составляет _______ (_____________) рубля __ копеек, в т.ч. НДС (20%) - __________ (______________) рублей __ копейки, осуществляется в течение 10 (десяти) рабочих дней с даты поставки Товара, подписания товарной (товарно-транспортной) накладной, предоставления оригинала счет-фактуры (при наличии НДС), счета на оплату и предоставления документов в соответствии с п.3.3 настоящего Договора. </w:t>
      </w:r>
    </w:p>
    <w:p w14:paraId="2C729164" w14:textId="77777777" w:rsidR="00576140" w:rsidRPr="00B61A6F" w:rsidRDefault="00096BC1" w:rsidP="003B7CA3">
      <w:pPr>
        <w:spacing w:after="0"/>
        <w:ind w:firstLine="567"/>
        <w:contextualSpacing/>
        <w:rPr>
          <w:sz w:val="23"/>
          <w:szCs w:val="23"/>
        </w:rPr>
      </w:pPr>
      <w:r w:rsidRPr="00B61A6F">
        <w:rPr>
          <w:sz w:val="23"/>
          <w:szCs w:val="23"/>
        </w:rPr>
        <w:t>2.</w:t>
      </w:r>
      <w:r w:rsidR="00CB6A24" w:rsidRPr="00B61A6F">
        <w:rPr>
          <w:sz w:val="23"/>
          <w:szCs w:val="23"/>
        </w:rPr>
        <w:t>3</w:t>
      </w:r>
      <w:r w:rsidRPr="00B61A6F">
        <w:rPr>
          <w:sz w:val="23"/>
          <w:szCs w:val="23"/>
        </w:rPr>
        <w:t xml:space="preserve">. Расчеты за товар, поставленный по настоящему </w:t>
      </w:r>
      <w:r w:rsidR="00567CE1" w:rsidRPr="00B61A6F">
        <w:rPr>
          <w:sz w:val="23"/>
          <w:szCs w:val="23"/>
        </w:rPr>
        <w:t>Договору</w:t>
      </w:r>
      <w:r w:rsidRPr="00B61A6F">
        <w:rPr>
          <w:sz w:val="23"/>
          <w:szCs w:val="23"/>
        </w:rPr>
        <w:t xml:space="preserve">, </w:t>
      </w:r>
      <w:r w:rsidR="002C7F62" w:rsidRPr="00B61A6F">
        <w:rPr>
          <w:sz w:val="23"/>
          <w:szCs w:val="23"/>
        </w:rPr>
        <w:t>Покупатель</w:t>
      </w:r>
      <w:r w:rsidRPr="00B61A6F">
        <w:rPr>
          <w:sz w:val="23"/>
          <w:szCs w:val="23"/>
        </w:rPr>
        <w:t xml:space="preserve"> производит</w:t>
      </w:r>
      <w:r w:rsidR="00576140" w:rsidRPr="00B61A6F">
        <w:rPr>
          <w:sz w:val="23"/>
          <w:szCs w:val="23"/>
        </w:rPr>
        <w:t xml:space="preserve"> на основании счета на оплату</w:t>
      </w:r>
      <w:r w:rsidRPr="00B61A6F">
        <w:rPr>
          <w:sz w:val="23"/>
          <w:szCs w:val="23"/>
        </w:rPr>
        <w:t xml:space="preserve"> путем безналичного перечисления </w:t>
      </w:r>
      <w:r w:rsidR="00567CE1" w:rsidRPr="00B61A6F">
        <w:rPr>
          <w:sz w:val="23"/>
          <w:szCs w:val="23"/>
        </w:rPr>
        <w:t xml:space="preserve">денежных средств </w:t>
      </w:r>
      <w:r w:rsidRPr="00B61A6F">
        <w:rPr>
          <w:sz w:val="23"/>
          <w:szCs w:val="23"/>
        </w:rPr>
        <w:t>на расчетный счет Поставщика.</w:t>
      </w:r>
      <w:r w:rsidR="00A44FD4" w:rsidRPr="00B61A6F">
        <w:rPr>
          <w:sz w:val="23"/>
          <w:szCs w:val="23"/>
        </w:rPr>
        <w:t xml:space="preserve"> </w:t>
      </w:r>
      <w:r w:rsidR="00B15FDB" w:rsidRPr="00B61A6F">
        <w:rPr>
          <w:sz w:val="23"/>
          <w:szCs w:val="23"/>
        </w:rPr>
        <w:t xml:space="preserve">При этом Поставщик в обязательном порядке указывает в счёте и товарной накладной дату и номер настоящего договора, в противном случае </w:t>
      </w:r>
      <w:r w:rsidR="00BB1466" w:rsidRPr="00B61A6F">
        <w:rPr>
          <w:sz w:val="23"/>
          <w:szCs w:val="23"/>
        </w:rPr>
        <w:t>Покупатель</w:t>
      </w:r>
      <w:r w:rsidR="00B15FDB" w:rsidRPr="00B61A6F">
        <w:rPr>
          <w:sz w:val="23"/>
          <w:szCs w:val="23"/>
        </w:rPr>
        <w:t xml:space="preserve"> вправе отказать в приёмке товара</w:t>
      </w:r>
      <w:r w:rsidR="00A44FD4" w:rsidRPr="00B61A6F">
        <w:rPr>
          <w:sz w:val="23"/>
          <w:szCs w:val="23"/>
        </w:rPr>
        <w:t xml:space="preserve">. </w:t>
      </w:r>
    </w:p>
    <w:p w14:paraId="424085A4" w14:textId="77777777" w:rsidR="00B15FDB" w:rsidRPr="00B61A6F" w:rsidRDefault="00B15FDB" w:rsidP="000D2411">
      <w:pPr>
        <w:spacing w:after="0"/>
        <w:ind w:right="-1" w:firstLine="567"/>
        <w:rPr>
          <w:sz w:val="23"/>
          <w:szCs w:val="23"/>
        </w:rPr>
      </w:pPr>
      <w:r w:rsidRPr="00B61A6F">
        <w:rPr>
          <w:sz w:val="23"/>
          <w:szCs w:val="23"/>
        </w:rPr>
        <w:t>2.</w:t>
      </w:r>
      <w:r w:rsidR="00C9134E" w:rsidRPr="00B61A6F">
        <w:rPr>
          <w:sz w:val="23"/>
          <w:szCs w:val="23"/>
        </w:rPr>
        <w:t>4</w:t>
      </w:r>
      <w:r w:rsidRPr="00B61A6F">
        <w:rPr>
          <w:sz w:val="23"/>
          <w:szCs w:val="23"/>
        </w:rPr>
        <w:t>.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14:paraId="4053C187" w14:textId="77777777" w:rsidR="00B15FDB" w:rsidRPr="00B61A6F" w:rsidRDefault="00B15FDB" w:rsidP="000D2411">
      <w:pPr>
        <w:spacing w:after="0"/>
        <w:ind w:right="-1" w:firstLine="567"/>
        <w:rPr>
          <w:sz w:val="23"/>
          <w:szCs w:val="23"/>
        </w:rPr>
      </w:pPr>
      <w:r w:rsidRPr="00B61A6F">
        <w:rPr>
          <w:sz w:val="23"/>
          <w:szCs w:val="23"/>
        </w:rPr>
        <w:t>2</w:t>
      </w:r>
      <w:r w:rsidR="00C9134E" w:rsidRPr="00B61A6F">
        <w:rPr>
          <w:sz w:val="23"/>
          <w:szCs w:val="23"/>
        </w:rPr>
        <w:t>.5</w:t>
      </w:r>
      <w:r w:rsidRPr="00B61A6F">
        <w:rPr>
          <w:sz w:val="23"/>
          <w:szCs w:val="23"/>
        </w:rPr>
        <w:t>.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14:paraId="68342B36" w14:textId="77777777" w:rsidR="00B15FDB" w:rsidRPr="00B61A6F" w:rsidRDefault="00B15FDB" w:rsidP="000D2411">
      <w:pPr>
        <w:spacing w:after="0"/>
        <w:ind w:right="-1" w:firstLine="567"/>
        <w:rPr>
          <w:sz w:val="23"/>
          <w:szCs w:val="23"/>
        </w:rPr>
      </w:pPr>
      <w:r w:rsidRPr="00B61A6F">
        <w:rPr>
          <w:sz w:val="23"/>
          <w:szCs w:val="23"/>
        </w:rPr>
        <w:t>2.</w:t>
      </w:r>
      <w:r w:rsidR="00C9134E" w:rsidRPr="00B61A6F">
        <w:rPr>
          <w:sz w:val="23"/>
          <w:szCs w:val="23"/>
        </w:rPr>
        <w:t>6</w:t>
      </w:r>
      <w:r w:rsidRPr="00B61A6F">
        <w:rPr>
          <w:sz w:val="23"/>
          <w:szCs w:val="23"/>
        </w:rPr>
        <w:t>.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14:paraId="346AA849" w14:textId="77777777" w:rsidR="00F9592C" w:rsidRPr="00B61A6F" w:rsidRDefault="00B15FDB" w:rsidP="000D2411">
      <w:pPr>
        <w:spacing w:after="0"/>
        <w:ind w:right="-1" w:firstLine="567"/>
        <w:rPr>
          <w:sz w:val="23"/>
          <w:szCs w:val="23"/>
        </w:rPr>
      </w:pPr>
      <w:r w:rsidRPr="00B61A6F">
        <w:rPr>
          <w:sz w:val="23"/>
          <w:szCs w:val="23"/>
        </w:rPr>
        <w:t>2.</w:t>
      </w:r>
      <w:r w:rsidR="00C9134E" w:rsidRPr="00B61A6F">
        <w:rPr>
          <w:sz w:val="23"/>
          <w:szCs w:val="23"/>
        </w:rPr>
        <w:t>7</w:t>
      </w:r>
      <w:r w:rsidRPr="00B61A6F">
        <w:rPr>
          <w:sz w:val="23"/>
          <w:szCs w:val="23"/>
        </w:rPr>
        <w:t>.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14:paraId="2E15B63C" w14:textId="77777777" w:rsidR="00B61A6F" w:rsidRPr="00B61A6F" w:rsidRDefault="00B61A6F" w:rsidP="00E77D0B">
      <w:pPr>
        <w:spacing w:after="0"/>
        <w:ind w:firstLine="567"/>
        <w:contextualSpacing/>
        <w:jc w:val="center"/>
        <w:rPr>
          <w:b/>
          <w:sz w:val="23"/>
          <w:szCs w:val="23"/>
        </w:rPr>
      </w:pPr>
    </w:p>
    <w:p w14:paraId="7AC6C10C" w14:textId="5FB4971A" w:rsidR="00096BC1" w:rsidRPr="00B61A6F" w:rsidRDefault="00E77D0B" w:rsidP="00E77D0B">
      <w:pPr>
        <w:spacing w:after="0"/>
        <w:ind w:firstLine="567"/>
        <w:contextualSpacing/>
        <w:jc w:val="center"/>
        <w:rPr>
          <w:b/>
          <w:sz w:val="23"/>
          <w:szCs w:val="23"/>
        </w:rPr>
      </w:pPr>
      <w:r w:rsidRPr="00B61A6F">
        <w:rPr>
          <w:b/>
          <w:sz w:val="23"/>
          <w:szCs w:val="23"/>
        </w:rPr>
        <w:t>3</w:t>
      </w:r>
      <w:r w:rsidR="00096BC1" w:rsidRPr="00B61A6F">
        <w:rPr>
          <w:b/>
          <w:sz w:val="23"/>
          <w:szCs w:val="23"/>
        </w:rPr>
        <w:t>. УСЛОВИЯ ПОСТАВКИ</w:t>
      </w:r>
    </w:p>
    <w:p w14:paraId="35E8E2F8" w14:textId="77777777" w:rsidR="00B15FDB" w:rsidRPr="00B61A6F" w:rsidRDefault="003B7CA3" w:rsidP="00B15FDB">
      <w:pPr>
        <w:shd w:val="clear" w:color="auto" w:fill="FFFFFF"/>
        <w:spacing w:after="0"/>
        <w:ind w:firstLine="567"/>
        <w:contextualSpacing/>
        <w:rPr>
          <w:sz w:val="23"/>
          <w:szCs w:val="23"/>
        </w:rPr>
      </w:pPr>
      <w:r w:rsidRPr="00B61A6F">
        <w:rPr>
          <w:sz w:val="23"/>
          <w:szCs w:val="23"/>
        </w:rPr>
        <w:t>3.1. 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 21</w:t>
      </w:r>
      <w:r w:rsidR="00F2165D" w:rsidRPr="00B61A6F">
        <w:rPr>
          <w:sz w:val="23"/>
          <w:szCs w:val="23"/>
        </w:rPr>
        <w:t>.</w:t>
      </w:r>
    </w:p>
    <w:p w14:paraId="42581671" w14:textId="77777777" w:rsidR="000D2411" w:rsidRPr="00B61A6F" w:rsidRDefault="00096BC1" w:rsidP="000D2411">
      <w:pPr>
        <w:shd w:val="clear" w:color="auto" w:fill="FFFFFF"/>
        <w:spacing w:after="0"/>
        <w:ind w:firstLine="567"/>
        <w:contextualSpacing/>
        <w:rPr>
          <w:sz w:val="23"/>
          <w:szCs w:val="23"/>
        </w:rPr>
      </w:pPr>
      <w:r w:rsidRPr="00B61A6F">
        <w:rPr>
          <w:sz w:val="23"/>
          <w:szCs w:val="23"/>
        </w:rPr>
        <w:lastRenderedPageBreak/>
        <w:t xml:space="preserve">3.2. </w:t>
      </w:r>
      <w:r w:rsidR="00E101CC" w:rsidRPr="00B61A6F">
        <w:rPr>
          <w:sz w:val="23"/>
          <w:szCs w:val="23"/>
        </w:rPr>
        <w:t xml:space="preserve">Срок поставки </w:t>
      </w:r>
      <w:r w:rsidR="002E7401" w:rsidRPr="00B61A6F">
        <w:rPr>
          <w:sz w:val="23"/>
          <w:szCs w:val="23"/>
        </w:rPr>
        <w:t>Товара</w:t>
      </w:r>
      <w:r w:rsidR="00E101CC" w:rsidRPr="00B61A6F">
        <w:rPr>
          <w:sz w:val="23"/>
          <w:szCs w:val="23"/>
        </w:rPr>
        <w:t xml:space="preserve"> </w:t>
      </w:r>
      <w:r w:rsidR="00B15FDB" w:rsidRPr="00B61A6F">
        <w:rPr>
          <w:sz w:val="23"/>
          <w:szCs w:val="23"/>
        </w:rPr>
        <w:t>–</w:t>
      </w:r>
      <w:r w:rsidR="00675A2F" w:rsidRPr="00B61A6F">
        <w:rPr>
          <w:sz w:val="23"/>
          <w:szCs w:val="23"/>
        </w:rPr>
        <w:t xml:space="preserve"> </w:t>
      </w:r>
      <w:r w:rsidR="002348CD" w:rsidRPr="00B61A6F">
        <w:rPr>
          <w:sz w:val="23"/>
          <w:szCs w:val="23"/>
        </w:rPr>
        <w:t xml:space="preserve">в течении </w:t>
      </w:r>
      <w:r w:rsidR="00F11E9B" w:rsidRPr="00B61A6F">
        <w:rPr>
          <w:sz w:val="23"/>
          <w:szCs w:val="23"/>
        </w:rPr>
        <w:t xml:space="preserve">от </w:t>
      </w:r>
      <w:r w:rsidR="009A3A62" w:rsidRPr="00B61A6F">
        <w:rPr>
          <w:sz w:val="23"/>
          <w:szCs w:val="23"/>
        </w:rPr>
        <w:t>10 (десяти</w:t>
      </w:r>
      <w:r w:rsidR="00F11E9B" w:rsidRPr="00B61A6F">
        <w:rPr>
          <w:sz w:val="23"/>
          <w:szCs w:val="23"/>
        </w:rPr>
        <w:t xml:space="preserve">) до </w:t>
      </w:r>
      <w:r w:rsidR="001B2DCD" w:rsidRPr="00B61A6F">
        <w:rPr>
          <w:sz w:val="23"/>
          <w:szCs w:val="23"/>
        </w:rPr>
        <w:t>30</w:t>
      </w:r>
      <w:r w:rsidR="00675A2F" w:rsidRPr="00B61A6F">
        <w:rPr>
          <w:sz w:val="23"/>
          <w:szCs w:val="23"/>
        </w:rPr>
        <w:t xml:space="preserve"> </w:t>
      </w:r>
      <w:r w:rsidR="00B05C00" w:rsidRPr="00B61A6F">
        <w:rPr>
          <w:sz w:val="23"/>
          <w:szCs w:val="23"/>
        </w:rPr>
        <w:t>(</w:t>
      </w:r>
      <w:r w:rsidR="001B2DCD" w:rsidRPr="00B61A6F">
        <w:rPr>
          <w:sz w:val="23"/>
          <w:szCs w:val="23"/>
        </w:rPr>
        <w:t>тридцати</w:t>
      </w:r>
      <w:r w:rsidR="00B05C00" w:rsidRPr="00B61A6F">
        <w:rPr>
          <w:sz w:val="23"/>
          <w:szCs w:val="23"/>
        </w:rPr>
        <w:t xml:space="preserve">) </w:t>
      </w:r>
      <w:r w:rsidR="00776573" w:rsidRPr="00B61A6F">
        <w:rPr>
          <w:sz w:val="23"/>
          <w:szCs w:val="23"/>
        </w:rPr>
        <w:t>календарных</w:t>
      </w:r>
      <w:r w:rsidR="009A3A62" w:rsidRPr="00B61A6F">
        <w:rPr>
          <w:sz w:val="23"/>
          <w:szCs w:val="23"/>
        </w:rPr>
        <w:t xml:space="preserve"> дней</w:t>
      </w:r>
      <w:r w:rsidR="00675A2F" w:rsidRPr="00B61A6F">
        <w:rPr>
          <w:sz w:val="23"/>
          <w:szCs w:val="23"/>
        </w:rPr>
        <w:t xml:space="preserve"> </w:t>
      </w:r>
      <w:r w:rsidR="008E4ACD" w:rsidRPr="00B61A6F">
        <w:rPr>
          <w:sz w:val="23"/>
          <w:szCs w:val="23"/>
        </w:rPr>
        <w:t xml:space="preserve">с момента </w:t>
      </w:r>
      <w:r w:rsidR="000D2411" w:rsidRPr="00B61A6F">
        <w:rPr>
          <w:sz w:val="23"/>
          <w:szCs w:val="23"/>
        </w:rPr>
        <w:t>направления заявки.</w:t>
      </w:r>
    </w:p>
    <w:p w14:paraId="4861B86E" w14:textId="77777777" w:rsidR="008025E8" w:rsidRPr="00B61A6F" w:rsidRDefault="00096BC1" w:rsidP="003B7CA3">
      <w:pPr>
        <w:shd w:val="clear" w:color="auto" w:fill="FFFFFF"/>
        <w:spacing w:after="0"/>
        <w:ind w:firstLine="567"/>
        <w:contextualSpacing/>
        <w:rPr>
          <w:sz w:val="23"/>
          <w:szCs w:val="23"/>
        </w:rPr>
      </w:pPr>
      <w:r w:rsidRPr="00B61A6F">
        <w:rPr>
          <w:sz w:val="23"/>
          <w:szCs w:val="23"/>
        </w:rPr>
        <w:t>3.</w:t>
      </w:r>
      <w:r w:rsidR="00C8362B" w:rsidRPr="00B61A6F">
        <w:rPr>
          <w:sz w:val="23"/>
          <w:szCs w:val="23"/>
        </w:rPr>
        <w:t>3</w:t>
      </w:r>
      <w:r w:rsidRPr="00B61A6F">
        <w:rPr>
          <w:sz w:val="23"/>
          <w:szCs w:val="23"/>
        </w:rPr>
        <w:t xml:space="preserve">. Одновременно с поставленным товаром Поставщик передает </w:t>
      </w:r>
      <w:r w:rsidR="002C7F62" w:rsidRPr="00B61A6F">
        <w:rPr>
          <w:sz w:val="23"/>
          <w:szCs w:val="23"/>
        </w:rPr>
        <w:t>Покупателю</w:t>
      </w:r>
      <w:r w:rsidRPr="00B61A6F">
        <w:rPr>
          <w:sz w:val="23"/>
          <w:szCs w:val="23"/>
        </w:rPr>
        <w:t xml:space="preserve"> все</w:t>
      </w:r>
      <w:r w:rsidR="001F1670" w:rsidRPr="00B61A6F">
        <w:rPr>
          <w:sz w:val="23"/>
          <w:szCs w:val="23"/>
        </w:rPr>
        <w:t xml:space="preserve"> необходимые документы: </w:t>
      </w:r>
      <w:r w:rsidR="00EC58F8" w:rsidRPr="00B61A6F">
        <w:rPr>
          <w:sz w:val="23"/>
          <w:szCs w:val="23"/>
        </w:rPr>
        <w:t>товарные накладные</w:t>
      </w:r>
      <w:r w:rsidR="001F1670" w:rsidRPr="00B61A6F">
        <w:rPr>
          <w:sz w:val="23"/>
          <w:szCs w:val="23"/>
        </w:rPr>
        <w:t xml:space="preserve"> (ТОРГ-12)</w:t>
      </w:r>
      <w:r w:rsidR="00EC58F8" w:rsidRPr="00B61A6F">
        <w:rPr>
          <w:sz w:val="23"/>
          <w:szCs w:val="23"/>
        </w:rPr>
        <w:t>,</w:t>
      </w:r>
      <w:r w:rsidR="008874DF" w:rsidRPr="00B61A6F">
        <w:rPr>
          <w:sz w:val="23"/>
          <w:szCs w:val="23"/>
        </w:rPr>
        <w:t xml:space="preserve"> товарно-транспортные накладные (при необходимости)</w:t>
      </w:r>
      <w:r w:rsidR="001F1670" w:rsidRPr="00B61A6F">
        <w:rPr>
          <w:sz w:val="23"/>
          <w:szCs w:val="23"/>
        </w:rPr>
        <w:t>,</w:t>
      </w:r>
      <w:r w:rsidR="00EC58F8" w:rsidRPr="00B61A6F">
        <w:rPr>
          <w:sz w:val="23"/>
          <w:szCs w:val="23"/>
        </w:rPr>
        <w:t xml:space="preserve"> </w:t>
      </w:r>
      <w:r w:rsidR="00C729F2" w:rsidRPr="00B61A6F">
        <w:rPr>
          <w:sz w:val="23"/>
          <w:szCs w:val="23"/>
        </w:rPr>
        <w:t>счет-фактуру</w:t>
      </w:r>
      <w:r w:rsidR="00F86DD8" w:rsidRPr="00B61A6F">
        <w:rPr>
          <w:sz w:val="23"/>
          <w:szCs w:val="23"/>
        </w:rPr>
        <w:t xml:space="preserve"> (при необходимости)</w:t>
      </w:r>
      <w:r w:rsidR="00C729F2" w:rsidRPr="00B61A6F">
        <w:rPr>
          <w:sz w:val="23"/>
          <w:szCs w:val="23"/>
        </w:rPr>
        <w:t xml:space="preserve">, </w:t>
      </w:r>
      <w:r w:rsidR="007054B3" w:rsidRPr="00B61A6F">
        <w:rPr>
          <w:sz w:val="23"/>
          <w:szCs w:val="23"/>
        </w:rPr>
        <w:t xml:space="preserve">копии </w:t>
      </w:r>
      <w:r w:rsidR="00EC58F8" w:rsidRPr="00B61A6F">
        <w:rPr>
          <w:sz w:val="23"/>
          <w:szCs w:val="23"/>
        </w:rPr>
        <w:t>сертификат</w:t>
      </w:r>
      <w:r w:rsidR="007054B3" w:rsidRPr="00B61A6F">
        <w:rPr>
          <w:sz w:val="23"/>
          <w:szCs w:val="23"/>
        </w:rPr>
        <w:t>ов</w:t>
      </w:r>
      <w:r w:rsidR="00EC58F8" w:rsidRPr="00B61A6F">
        <w:rPr>
          <w:sz w:val="23"/>
          <w:szCs w:val="23"/>
        </w:rPr>
        <w:t>,</w:t>
      </w:r>
      <w:r w:rsidR="001F1670" w:rsidRPr="00B61A6F">
        <w:rPr>
          <w:sz w:val="23"/>
          <w:szCs w:val="23"/>
        </w:rPr>
        <w:t xml:space="preserve"> </w:t>
      </w:r>
      <w:r w:rsidR="00EC58F8" w:rsidRPr="00B61A6F">
        <w:rPr>
          <w:sz w:val="23"/>
          <w:szCs w:val="23"/>
        </w:rPr>
        <w:t>декларации о соответствии, протоколы лабораторных испытаний на соответствие показателям безопасности и т.д.)</w:t>
      </w:r>
      <w:r w:rsidR="008149B4" w:rsidRPr="00B61A6F">
        <w:rPr>
          <w:sz w:val="23"/>
          <w:szCs w:val="23"/>
        </w:rPr>
        <w:t>,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w:t>
      </w:r>
      <w:r w:rsidR="003424B5" w:rsidRPr="00B61A6F">
        <w:rPr>
          <w:sz w:val="23"/>
          <w:szCs w:val="23"/>
        </w:rPr>
        <w:t>.</w:t>
      </w:r>
      <w:r w:rsidR="00FE62DB" w:rsidRPr="00B61A6F">
        <w:rPr>
          <w:sz w:val="23"/>
          <w:szCs w:val="23"/>
        </w:rPr>
        <w:t xml:space="preserve"> Товар</w:t>
      </w:r>
      <w:r w:rsidR="008025E8" w:rsidRPr="00B61A6F">
        <w:rPr>
          <w:sz w:val="23"/>
          <w:szCs w:val="23"/>
        </w:rPr>
        <w:t xml:space="preserve"> долж</w:t>
      </w:r>
      <w:r w:rsidR="00FE62DB" w:rsidRPr="00B61A6F">
        <w:rPr>
          <w:sz w:val="23"/>
          <w:szCs w:val="23"/>
        </w:rPr>
        <w:t xml:space="preserve">ен </w:t>
      </w:r>
      <w:r w:rsidR="008025E8" w:rsidRPr="00B61A6F">
        <w:rPr>
          <w:sz w:val="23"/>
          <w:szCs w:val="23"/>
        </w:rPr>
        <w:t>сопровождаться</w:t>
      </w:r>
      <w:r w:rsidR="007054B3" w:rsidRPr="00B61A6F">
        <w:rPr>
          <w:sz w:val="23"/>
          <w:szCs w:val="23"/>
        </w:rPr>
        <w:t xml:space="preserve"> копией</w:t>
      </w:r>
      <w:r w:rsidR="008025E8" w:rsidRPr="00B61A6F">
        <w:rPr>
          <w:sz w:val="23"/>
          <w:szCs w:val="23"/>
        </w:rPr>
        <w:t xml:space="preserve"> </w:t>
      </w:r>
      <w:r w:rsidR="00E13762" w:rsidRPr="00B61A6F">
        <w:rPr>
          <w:sz w:val="23"/>
          <w:szCs w:val="23"/>
        </w:rPr>
        <w:t>сертификат</w:t>
      </w:r>
      <w:r w:rsidR="007054B3" w:rsidRPr="00B61A6F">
        <w:rPr>
          <w:sz w:val="23"/>
          <w:szCs w:val="23"/>
        </w:rPr>
        <w:t>а</w:t>
      </w:r>
      <w:r w:rsidR="0011282A" w:rsidRPr="00B61A6F">
        <w:rPr>
          <w:sz w:val="23"/>
          <w:szCs w:val="23"/>
        </w:rPr>
        <w:t xml:space="preserve"> (свидетельством о регистрации)</w:t>
      </w:r>
      <w:r w:rsidR="00F86DD8" w:rsidRPr="00B61A6F">
        <w:rPr>
          <w:sz w:val="23"/>
          <w:szCs w:val="23"/>
        </w:rPr>
        <w:t>,</w:t>
      </w:r>
      <w:r w:rsidR="008025E8" w:rsidRPr="00B61A6F">
        <w:rPr>
          <w:sz w:val="23"/>
          <w:szCs w:val="23"/>
        </w:rPr>
        <w:t xml:space="preserve"> а также инструкцией по </w:t>
      </w:r>
      <w:r w:rsidR="00E13762" w:rsidRPr="00B61A6F">
        <w:rPr>
          <w:sz w:val="23"/>
          <w:szCs w:val="23"/>
        </w:rPr>
        <w:t>использованию</w:t>
      </w:r>
      <w:r w:rsidR="008025E8" w:rsidRPr="00B61A6F">
        <w:rPr>
          <w:sz w:val="23"/>
          <w:szCs w:val="23"/>
        </w:rPr>
        <w:t xml:space="preserve"> </w:t>
      </w:r>
      <w:r w:rsidR="00FE09DF" w:rsidRPr="00B61A6F">
        <w:rPr>
          <w:sz w:val="23"/>
          <w:szCs w:val="23"/>
        </w:rPr>
        <w:t>Товара</w:t>
      </w:r>
      <w:r w:rsidR="008025E8" w:rsidRPr="00B61A6F">
        <w:rPr>
          <w:sz w:val="23"/>
          <w:szCs w:val="23"/>
        </w:rPr>
        <w:t xml:space="preserve"> на русском языке.</w:t>
      </w:r>
    </w:p>
    <w:p w14:paraId="67ED2375" w14:textId="77777777" w:rsidR="00096BC1" w:rsidRPr="00B61A6F" w:rsidRDefault="00096BC1" w:rsidP="00E77D0B">
      <w:pPr>
        <w:spacing w:after="0"/>
        <w:ind w:firstLine="567"/>
        <w:contextualSpacing/>
        <w:rPr>
          <w:sz w:val="23"/>
          <w:szCs w:val="23"/>
        </w:rPr>
      </w:pPr>
      <w:r w:rsidRPr="00B61A6F">
        <w:rPr>
          <w:sz w:val="23"/>
          <w:szCs w:val="23"/>
        </w:rPr>
        <w:t>3.</w:t>
      </w:r>
      <w:r w:rsidR="00FE62DB" w:rsidRPr="00B61A6F">
        <w:rPr>
          <w:sz w:val="23"/>
          <w:szCs w:val="23"/>
        </w:rPr>
        <w:t>4</w:t>
      </w:r>
      <w:r w:rsidRPr="00B61A6F">
        <w:rPr>
          <w:sz w:val="23"/>
          <w:szCs w:val="23"/>
        </w:rPr>
        <w:t xml:space="preserve">. Датой поставки </w:t>
      </w:r>
      <w:r w:rsidR="006A36ED" w:rsidRPr="00B61A6F">
        <w:rPr>
          <w:sz w:val="23"/>
          <w:szCs w:val="23"/>
        </w:rPr>
        <w:t>товара (</w:t>
      </w:r>
      <w:r w:rsidRPr="00B61A6F">
        <w:rPr>
          <w:sz w:val="23"/>
          <w:szCs w:val="23"/>
        </w:rPr>
        <w:t>партии товара</w:t>
      </w:r>
      <w:r w:rsidR="006A36ED" w:rsidRPr="00B61A6F">
        <w:rPr>
          <w:sz w:val="23"/>
          <w:szCs w:val="23"/>
        </w:rPr>
        <w:t>)</w:t>
      </w:r>
      <w:r w:rsidRPr="00B61A6F">
        <w:rPr>
          <w:sz w:val="23"/>
          <w:szCs w:val="23"/>
        </w:rPr>
        <w:t xml:space="preserve"> является дата поступления товара на склад </w:t>
      </w:r>
      <w:r w:rsidR="002C7F62" w:rsidRPr="00B61A6F">
        <w:rPr>
          <w:sz w:val="23"/>
          <w:szCs w:val="23"/>
        </w:rPr>
        <w:t>Покупателя</w:t>
      </w:r>
      <w:r w:rsidRPr="00B61A6F">
        <w:rPr>
          <w:sz w:val="23"/>
          <w:szCs w:val="23"/>
        </w:rPr>
        <w:t>.</w:t>
      </w:r>
    </w:p>
    <w:p w14:paraId="0F7634FF" w14:textId="77777777" w:rsidR="00096BC1" w:rsidRPr="00B61A6F" w:rsidRDefault="00096BC1" w:rsidP="00E77D0B">
      <w:pPr>
        <w:spacing w:after="0"/>
        <w:ind w:firstLine="567"/>
        <w:contextualSpacing/>
        <w:rPr>
          <w:sz w:val="23"/>
          <w:szCs w:val="23"/>
        </w:rPr>
      </w:pPr>
      <w:r w:rsidRPr="00B61A6F">
        <w:rPr>
          <w:sz w:val="23"/>
          <w:szCs w:val="23"/>
        </w:rPr>
        <w:t>3.</w:t>
      </w:r>
      <w:r w:rsidR="00FE62DB" w:rsidRPr="00B61A6F">
        <w:rPr>
          <w:sz w:val="23"/>
          <w:szCs w:val="23"/>
        </w:rPr>
        <w:t>5</w:t>
      </w:r>
      <w:r w:rsidR="00D565BF" w:rsidRPr="00B61A6F">
        <w:rPr>
          <w:sz w:val="23"/>
          <w:szCs w:val="23"/>
        </w:rPr>
        <w:t xml:space="preserve">. Погрузка Товара </w:t>
      </w:r>
      <w:r w:rsidR="007054B3" w:rsidRPr="00B61A6F">
        <w:rPr>
          <w:sz w:val="23"/>
          <w:szCs w:val="23"/>
        </w:rPr>
        <w:t>со склада</w:t>
      </w:r>
      <w:r w:rsidRPr="00B61A6F">
        <w:rPr>
          <w:sz w:val="23"/>
          <w:szCs w:val="23"/>
        </w:rPr>
        <w:t xml:space="preserve"> Поставщика и доставка </w:t>
      </w:r>
      <w:r w:rsidR="006251E3" w:rsidRPr="00B61A6F">
        <w:rPr>
          <w:sz w:val="23"/>
          <w:szCs w:val="23"/>
        </w:rPr>
        <w:t>до транспортной компании</w:t>
      </w:r>
      <w:r w:rsidR="007054B3" w:rsidRPr="00B61A6F">
        <w:rPr>
          <w:sz w:val="23"/>
          <w:szCs w:val="23"/>
        </w:rPr>
        <w:t xml:space="preserve"> осуществляется силами,</w:t>
      </w:r>
      <w:r w:rsidRPr="00B61A6F">
        <w:rPr>
          <w:sz w:val="23"/>
          <w:szCs w:val="23"/>
        </w:rPr>
        <w:t xml:space="preserve"> средствами</w:t>
      </w:r>
      <w:r w:rsidR="007054B3" w:rsidRPr="00B61A6F">
        <w:rPr>
          <w:sz w:val="23"/>
          <w:szCs w:val="23"/>
        </w:rPr>
        <w:t xml:space="preserve"> и за счет</w:t>
      </w:r>
      <w:r w:rsidRPr="00B61A6F">
        <w:rPr>
          <w:sz w:val="23"/>
          <w:szCs w:val="23"/>
        </w:rPr>
        <w:t xml:space="preserve"> Поставщика.</w:t>
      </w:r>
    </w:p>
    <w:p w14:paraId="44DBC6EB" w14:textId="77777777" w:rsidR="00096BC1" w:rsidRPr="00B61A6F" w:rsidRDefault="00096BC1" w:rsidP="00E77D0B">
      <w:pPr>
        <w:spacing w:after="0"/>
        <w:ind w:firstLine="567"/>
        <w:contextualSpacing/>
        <w:rPr>
          <w:sz w:val="23"/>
          <w:szCs w:val="23"/>
        </w:rPr>
      </w:pPr>
      <w:r w:rsidRPr="00B61A6F">
        <w:rPr>
          <w:sz w:val="23"/>
          <w:szCs w:val="23"/>
        </w:rPr>
        <w:t>3.</w:t>
      </w:r>
      <w:r w:rsidR="00FE62DB" w:rsidRPr="00B61A6F">
        <w:rPr>
          <w:sz w:val="23"/>
          <w:szCs w:val="23"/>
        </w:rPr>
        <w:t>6</w:t>
      </w:r>
      <w:r w:rsidRPr="00B61A6F">
        <w:rPr>
          <w:sz w:val="23"/>
          <w:szCs w:val="23"/>
        </w:rPr>
        <w:t xml:space="preserve">. </w:t>
      </w:r>
      <w:r w:rsidR="00EB6E56" w:rsidRPr="00B61A6F">
        <w:rPr>
          <w:sz w:val="23"/>
          <w:szCs w:val="23"/>
        </w:rPr>
        <w:t>Раз</w:t>
      </w:r>
      <w:r w:rsidRPr="00B61A6F">
        <w:rPr>
          <w:sz w:val="23"/>
          <w:szCs w:val="23"/>
        </w:rPr>
        <w:t xml:space="preserve">грузка Товара на склад </w:t>
      </w:r>
      <w:r w:rsidR="002C7F62" w:rsidRPr="00B61A6F">
        <w:rPr>
          <w:sz w:val="23"/>
          <w:szCs w:val="23"/>
        </w:rPr>
        <w:t>Покупателя</w:t>
      </w:r>
      <w:r w:rsidRPr="00B61A6F">
        <w:rPr>
          <w:sz w:val="23"/>
          <w:szCs w:val="23"/>
        </w:rPr>
        <w:t xml:space="preserve"> осуществляется силами и средствами По</w:t>
      </w:r>
      <w:r w:rsidR="006251E3" w:rsidRPr="00B61A6F">
        <w:rPr>
          <w:sz w:val="23"/>
          <w:szCs w:val="23"/>
        </w:rPr>
        <w:t>купателя</w:t>
      </w:r>
      <w:r w:rsidRPr="00B61A6F">
        <w:rPr>
          <w:sz w:val="23"/>
          <w:szCs w:val="23"/>
        </w:rPr>
        <w:t>.</w:t>
      </w:r>
    </w:p>
    <w:p w14:paraId="3E6B0C9F" w14:textId="77777777" w:rsidR="00C729F2" w:rsidRPr="00B61A6F" w:rsidRDefault="00096BC1" w:rsidP="00E77D0B">
      <w:pPr>
        <w:spacing w:after="0"/>
        <w:ind w:firstLine="567"/>
        <w:contextualSpacing/>
        <w:rPr>
          <w:sz w:val="23"/>
          <w:szCs w:val="23"/>
        </w:rPr>
      </w:pPr>
      <w:r w:rsidRPr="00B61A6F">
        <w:rPr>
          <w:sz w:val="23"/>
          <w:szCs w:val="23"/>
        </w:rPr>
        <w:t>3.</w:t>
      </w:r>
      <w:r w:rsidR="00FE62DB" w:rsidRPr="00B61A6F">
        <w:rPr>
          <w:sz w:val="23"/>
          <w:szCs w:val="23"/>
        </w:rPr>
        <w:t>7</w:t>
      </w:r>
      <w:r w:rsidRPr="00B61A6F">
        <w:rPr>
          <w:sz w:val="23"/>
          <w:szCs w:val="23"/>
        </w:rPr>
        <w:t xml:space="preserve">. В случае доставки товара транспортной компанией, привлеченной для этих целей Поставщиком, Поставщик обязан обеспечить выгрузку товара </w:t>
      </w:r>
      <w:r w:rsidR="002C7F62" w:rsidRPr="00B61A6F">
        <w:rPr>
          <w:sz w:val="23"/>
          <w:szCs w:val="23"/>
        </w:rPr>
        <w:t>Покупателю</w:t>
      </w:r>
      <w:r w:rsidRPr="00B61A6F">
        <w:rPr>
          <w:sz w:val="23"/>
          <w:szCs w:val="23"/>
        </w:rPr>
        <w:t xml:space="preserve">. Оплата услуг по доставке и выгрузке товара на склад </w:t>
      </w:r>
      <w:r w:rsidR="002C7F62" w:rsidRPr="00B61A6F">
        <w:rPr>
          <w:sz w:val="23"/>
          <w:szCs w:val="23"/>
        </w:rPr>
        <w:t>Покупателя</w:t>
      </w:r>
      <w:r w:rsidRPr="00B61A6F">
        <w:rPr>
          <w:sz w:val="23"/>
          <w:szCs w:val="23"/>
        </w:rPr>
        <w:t xml:space="preserve"> производится Поставщиком. В случае отказа представителей транспортной компании произвести выгрузку товара </w:t>
      </w:r>
      <w:r w:rsidR="002C7F62" w:rsidRPr="00B61A6F">
        <w:rPr>
          <w:sz w:val="23"/>
          <w:szCs w:val="23"/>
        </w:rPr>
        <w:t>Покупателю</w:t>
      </w:r>
      <w:r w:rsidRPr="00B61A6F">
        <w:rPr>
          <w:sz w:val="23"/>
          <w:szCs w:val="23"/>
        </w:rPr>
        <w:t xml:space="preserve">, </w:t>
      </w:r>
      <w:r w:rsidR="002C7F62" w:rsidRPr="00B61A6F">
        <w:rPr>
          <w:sz w:val="23"/>
          <w:szCs w:val="23"/>
        </w:rPr>
        <w:t>Покупатель</w:t>
      </w:r>
      <w:r w:rsidRPr="00B61A6F">
        <w:rPr>
          <w:sz w:val="23"/>
          <w:szCs w:val="23"/>
        </w:rPr>
        <w:t xml:space="preserve"> вправе отказаться от приемки товара. </w:t>
      </w:r>
    </w:p>
    <w:p w14:paraId="2BD01524" w14:textId="77777777" w:rsidR="00C729F2" w:rsidRPr="00B61A6F" w:rsidRDefault="00C729F2" w:rsidP="00E77D0B">
      <w:pPr>
        <w:spacing w:after="0"/>
        <w:ind w:firstLine="567"/>
        <w:contextualSpacing/>
        <w:rPr>
          <w:sz w:val="23"/>
          <w:szCs w:val="23"/>
        </w:rPr>
      </w:pPr>
      <w:r w:rsidRPr="00B61A6F">
        <w:rPr>
          <w:sz w:val="23"/>
          <w:szCs w:val="23"/>
        </w:rPr>
        <w:t>3.</w:t>
      </w:r>
      <w:r w:rsidR="00FE62DB" w:rsidRPr="00B61A6F">
        <w:rPr>
          <w:sz w:val="23"/>
          <w:szCs w:val="23"/>
        </w:rPr>
        <w:t>8</w:t>
      </w:r>
      <w:r w:rsidRPr="00B61A6F">
        <w:rPr>
          <w:sz w:val="23"/>
          <w:szCs w:val="23"/>
        </w:rPr>
        <w:t xml:space="preserve">. Товар </w:t>
      </w:r>
      <w:r w:rsidR="006B064B" w:rsidRPr="00B61A6F">
        <w:rPr>
          <w:sz w:val="23"/>
          <w:szCs w:val="23"/>
        </w:rPr>
        <w:t>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r w:rsidR="00572438" w:rsidRPr="00B61A6F">
        <w:rPr>
          <w:sz w:val="23"/>
          <w:szCs w:val="23"/>
        </w:rPr>
        <w:t>.</w:t>
      </w:r>
    </w:p>
    <w:p w14:paraId="68C7D6B3" w14:textId="19E898D9" w:rsidR="00A87840" w:rsidRPr="00B61A6F" w:rsidRDefault="00A87840" w:rsidP="00A87840">
      <w:pPr>
        <w:spacing w:after="0"/>
        <w:ind w:firstLine="567"/>
        <w:contextualSpacing/>
        <w:rPr>
          <w:sz w:val="23"/>
          <w:szCs w:val="23"/>
        </w:rPr>
      </w:pPr>
      <w:r w:rsidRPr="00B61A6F">
        <w:rPr>
          <w:sz w:val="23"/>
          <w:szCs w:val="23"/>
        </w:rPr>
        <w:t>3.9. Поставка товара осуществляется по заявкам</w:t>
      </w:r>
      <w:r w:rsidR="009A3A62" w:rsidRPr="00B61A6F">
        <w:rPr>
          <w:sz w:val="23"/>
          <w:szCs w:val="23"/>
        </w:rPr>
        <w:t>, согласно Приложения №</w:t>
      </w:r>
      <w:r w:rsidR="00B61A6F">
        <w:rPr>
          <w:sz w:val="23"/>
          <w:szCs w:val="23"/>
        </w:rPr>
        <w:t>1</w:t>
      </w:r>
      <w:r w:rsidR="009A3A62" w:rsidRPr="00B61A6F">
        <w:rPr>
          <w:sz w:val="23"/>
          <w:szCs w:val="23"/>
        </w:rPr>
        <w:t xml:space="preserve"> к Договору</w:t>
      </w:r>
      <w:r w:rsidRPr="00B61A6F">
        <w:rPr>
          <w:sz w:val="23"/>
          <w:szCs w:val="23"/>
        </w:rPr>
        <w:t>.</w:t>
      </w:r>
    </w:p>
    <w:p w14:paraId="2DC1DE69" w14:textId="77777777" w:rsidR="00B61A6F" w:rsidRPr="00B61A6F" w:rsidRDefault="00B61A6F" w:rsidP="00A87840">
      <w:pPr>
        <w:spacing w:after="0"/>
        <w:ind w:firstLine="567"/>
        <w:contextualSpacing/>
        <w:rPr>
          <w:sz w:val="23"/>
          <w:szCs w:val="23"/>
        </w:rPr>
      </w:pPr>
    </w:p>
    <w:p w14:paraId="55847BF3" w14:textId="77777777" w:rsidR="00E55492" w:rsidRPr="00B61A6F" w:rsidRDefault="00096BC1" w:rsidP="00E77D0B">
      <w:pPr>
        <w:spacing w:after="0"/>
        <w:ind w:firstLine="567"/>
        <w:contextualSpacing/>
        <w:jc w:val="center"/>
        <w:rPr>
          <w:b/>
          <w:sz w:val="23"/>
          <w:szCs w:val="23"/>
        </w:rPr>
      </w:pPr>
      <w:r w:rsidRPr="00B61A6F">
        <w:rPr>
          <w:b/>
          <w:sz w:val="23"/>
          <w:szCs w:val="23"/>
        </w:rPr>
        <w:t>4. ПОРЯДОК ПРИЕМКИ ТОВАРА</w:t>
      </w:r>
    </w:p>
    <w:p w14:paraId="5693FAD5" w14:textId="77777777" w:rsidR="003D0956" w:rsidRPr="00B61A6F" w:rsidRDefault="00F6350B" w:rsidP="003D0956">
      <w:pPr>
        <w:spacing w:after="0"/>
        <w:ind w:firstLine="567"/>
        <w:contextualSpacing/>
        <w:rPr>
          <w:sz w:val="23"/>
          <w:szCs w:val="23"/>
        </w:rPr>
      </w:pPr>
      <w:r w:rsidRPr="00B61A6F">
        <w:rPr>
          <w:sz w:val="23"/>
          <w:szCs w:val="23"/>
        </w:rPr>
        <w:t xml:space="preserve">4.1. </w:t>
      </w:r>
      <w:r w:rsidR="003D0956" w:rsidRPr="00B61A6F">
        <w:rPr>
          <w:sz w:val="23"/>
          <w:szCs w:val="23"/>
        </w:rPr>
        <w:t>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w:t>
      </w:r>
      <w:r w:rsidRPr="00B61A6F">
        <w:rPr>
          <w:sz w:val="23"/>
          <w:szCs w:val="23"/>
        </w:rPr>
        <w:t>3.</w:t>
      </w:r>
      <w:r w:rsidR="003D0956" w:rsidRPr="00B61A6F">
        <w:rPr>
          <w:sz w:val="23"/>
          <w:szCs w:val="23"/>
        </w:rPr>
        <w:t xml:space="preserve"> Договора.</w:t>
      </w:r>
    </w:p>
    <w:p w14:paraId="060AAA41" w14:textId="77777777" w:rsidR="003D0956" w:rsidRPr="00B61A6F" w:rsidRDefault="00F6350B" w:rsidP="003D0956">
      <w:pPr>
        <w:spacing w:after="0"/>
        <w:ind w:firstLine="567"/>
        <w:contextualSpacing/>
        <w:rPr>
          <w:sz w:val="23"/>
          <w:szCs w:val="23"/>
        </w:rPr>
      </w:pPr>
      <w:r w:rsidRPr="00B61A6F">
        <w:rPr>
          <w:sz w:val="23"/>
          <w:szCs w:val="23"/>
        </w:rPr>
        <w:t xml:space="preserve">4.2. </w:t>
      </w:r>
      <w:r w:rsidR="003D0956" w:rsidRPr="00B61A6F">
        <w:rPr>
          <w:sz w:val="23"/>
          <w:szCs w:val="23"/>
        </w:rPr>
        <w:t>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14:paraId="6232302A" w14:textId="77777777" w:rsidR="003D0956" w:rsidRPr="00B61A6F" w:rsidRDefault="00F6350B" w:rsidP="003D0956">
      <w:pPr>
        <w:spacing w:after="0"/>
        <w:ind w:firstLine="567"/>
        <w:contextualSpacing/>
        <w:rPr>
          <w:sz w:val="23"/>
          <w:szCs w:val="23"/>
        </w:rPr>
      </w:pPr>
      <w:r w:rsidRPr="00B61A6F">
        <w:rPr>
          <w:sz w:val="23"/>
          <w:szCs w:val="23"/>
        </w:rPr>
        <w:t xml:space="preserve">4.3. </w:t>
      </w:r>
      <w:r w:rsidR="003D0956" w:rsidRPr="00B61A6F">
        <w:rPr>
          <w:sz w:val="23"/>
          <w:szCs w:val="23"/>
        </w:rPr>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14:paraId="3A6EB012" w14:textId="77777777" w:rsidR="003D0956" w:rsidRPr="00B61A6F" w:rsidRDefault="00F6350B" w:rsidP="003D0956">
      <w:pPr>
        <w:spacing w:after="0"/>
        <w:ind w:firstLine="567"/>
        <w:contextualSpacing/>
        <w:rPr>
          <w:sz w:val="23"/>
          <w:szCs w:val="23"/>
        </w:rPr>
      </w:pPr>
      <w:r w:rsidRPr="00B61A6F">
        <w:rPr>
          <w:sz w:val="23"/>
          <w:szCs w:val="23"/>
        </w:rPr>
        <w:t xml:space="preserve">4.4. </w:t>
      </w:r>
      <w:r w:rsidR="003D0956" w:rsidRPr="00B61A6F">
        <w:rPr>
          <w:sz w:val="23"/>
          <w:szCs w:val="23"/>
        </w:rPr>
        <w:t>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14:paraId="43658332" w14:textId="77777777" w:rsidR="003D0956" w:rsidRPr="00B61A6F" w:rsidRDefault="00F6350B" w:rsidP="003D0956">
      <w:pPr>
        <w:spacing w:after="0"/>
        <w:ind w:firstLine="567"/>
        <w:contextualSpacing/>
        <w:rPr>
          <w:sz w:val="23"/>
          <w:szCs w:val="23"/>
        </w:rPr>
      </w:pPr>
      <w:r w:rsidRPr="00B61A6F">
        <w:rPr>
          <w:sz w:val="23"/>
          <w:szCs w:val="23"/>
        </w:rPr>
        <w:t xml:space="preserve">4.5. </w:t>
      </w:r>
      <w:r w:rsidR="003D0956" w:rsidRPr="00B61A6F">
        <w:rPr>
          <w:sz w:val="23"/>
          <w:szCs w:val="23"/>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w:t>
      </w:r>
      <w:r w:rsidR="003D0956" w:rsidRPr="00B61A6F">
        <w:rPr>
          <w:sz w:val="23"/>
          <w:szCs w:val="23"/>
        </w:rPr>
        <w:lastRenderedPageBreak/>
        <w:t xml:space="preserve">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14:paraId="2866FB25" w14:textId="77777777" w:rsidR="003D0956" w:rsidRPr="00B61A6F" w:rsidRDefault="00F6350B" w:rsidP="003D0956">
      <w:pPr>
        <w:spacing w:after="0"/>
        <w:ind w:firstLine="567"/>
        <w:contextualSpacing/>
        <w:rPr>
          <w:sz w:val="23"/>
          <w:szCs w:val="23"/>
        </w:rPr>
      </w:pPr>
      <w:r w:rsidRPr="00B61A6F">
        <w:rPr>
          <w:sz w:val="23"/>
          <w:szCs w:val="23"/>
        </w:rPr>
        <w:t xml:space="preserve">4.6. </w:t>
      </w:r>
      <w:r w:rsidR="003D0956" w:rsidRPr="00B61A6F">
        <w:rPr>
          <w:sz w:val="23"/>
          <w:szCs w:val="23"/>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14:paraId="11BD7616" w14:textId="77777777" w:rsidR="003D0956" w:rsidRPr="00B61A6F" w:rsidRDefault="00F6350B" w:rsidP="003D0956">
      <w:pPr>
        <w:spacing w:after="0"/>
        <w:ind w:firstLine="567"/>
        <w:contextualSpacing/>
        <w:rPr>
          <w:sz w:val="23"/>
          <w:szCs w:val="23"/>
        </w:rPr>
      </w:pPr>
      <w:r w:rsidRPr="00B61A6F">
        <w:rPr>
          <w:sz w:val="23"/>
          <w:szCs w:val="23"/>
        </w:rPr>
        <w:t xml:space="preserve">4.7. </w:t>
      </w:r>
      <w:r w:rsidR="003D0956" w:rsidRPr="00B61A6F">
        <w:rPr>
          <w:sz w:val="23"/>
          <w:szCs w:val="23"/>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14:paraId="2C67F3F3" w14:textId="77777777" w:rsidR="003D0956" w:rsidRPr="00B61A6F" w:rsidRDefault="00F6350B" w:rsidP="003D0956">
      <w:pPr>
        <w:spacing w:after="0"/>
        <w:ind w:firstLine="567"/>
        <w:contextualSpacing/>
        <w:rPr>
          <w:sz w:val="23"/>
          <w:szCs w:val="23"/>
        </w:rPr>
      </w:pPr>
      <w:r w:rsidRPr="00B61A6F">
        <w:rPr>
          <w:sz w:val="23"/>
          <w:szCs w:val="23"/>
        </w:rPr>
        <w:t xml:space="preserve">4.8. </w:t>
      </w:r>
      <w:r w:rsidR="003D0956" w:rsidRPr="00B61A6F">
        <w:rPr>
          <w:sz w:val="23"/>
          <w:szCs w:val="23"/>
        </w:rPr>
        <w:t xml:space="preserve">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14:paraId="2B066F78" w14:textId="77777777" w:rsidR="003D0956" w:rsidRPr="00B61A6F" w:rsidRDefault="00F6350B" w:rsidP="003D0956">
      <w:pPr>
        <w:spacing w:after="0"/>
        <w:ind w:firstLine="567"/>
        <w:contextualSpacing/>
        <w:rPr>
          <w:sz w:val="23"/>
          <w:szCs w:val="23"/>
        </w:rPr>
      </w:pPr>
      <w:r w:rsidRPr="00B61A6F">
        <w:rPr>
          <w:sz w:val="23"/>
          <w:szCs w:val="23"/>
        </w:rPr>
        <w:t>4</w:t>
      </w:r>
      <w:r w:rsidR="003D0956" w:rsidRPr="00B61A6F">
        <w:rPr>
          <w:sz w:val="23"/>
          <w:szCs w:val="23"/>
        </w:rPr>
        <w:t>.9.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30EF1F4B" w14:textId="77777777" w:rsidR="00757CF5" w:rsidRPr="00B61A6F" w:rsidRDefault="00F6350B" w:rsidP="003D0956">
      <w:pPr>
        <w:spacing w:after="0"/>
        <w:ind w:firstLine="567"/>
        <w:contextualSpacing/>
        <w:rPr>
          <w:sz w:val="23"/>
          <w:szCs w:val="23"/>
        </w:rPr>
      </w:pPr>
      <w:r w:rsidRPr="00B61A6F">
        <w:rPr>
          <w:sz w:val="23"/>
          <w:szCs w:val="23"/>
        </w:rPr>
        <w:t>4</w:t>
      </w:r>
      <w:r w:rsidR="00757CF5" w:rsidRPr="00B61A6F">
        <w:rPr>
          <w:sz w:val="23"/>
          <w:szCs w:val="23"/>
        </w:rPr>
        <w:t>.</w:t>
      </w:r>
      <w:r w:rsidRPr="00B61A6F">
        <w:rPr>
          <w:sz w:val="23"/>
          <w:szCs w:val="23"/>
        </w:rPr>
        <w:t>10</w:t>
      </w:r>
      <w:r w:rsidR="00757CF5" w:rsidRPr="00B61A6F">
        <w:rPr>
          <w:sz w:val="23"/>
          <w:szCs w:val="23"/>
        </w:rPr>
        <w:t>. Для обеспечения готовности Покупателя к приемке Товара</w:t>
      </w:r>
      <w:r w:rsidR="009B4830" w:rsidRPr="00B61A6F">
        <w:rPr>
          <w:sz w:val="23"/>
          <w:szCs w:val="23"/>
        </w:rPr>
        <w:t xml:space="preserve">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r w:rsidR="00757CF5" w:rsidRPr="00B61A6F">
        <w:rPr>
          <w:sz w:val="23"/>
          <w:szCs w:val="23"/>
        </w:rPr>
        <w:t xml:space="preserve"> </w:t>
      </w:r>
    </w:p>
    <w:p w14:paraId="60904BC6" w14:textId="017E22A9" w:rsidR="00C170FA" w:rsidRPr="00B61A6F" w:rsidRDefault="00C170FA" w:rsidP="00E77D0B">
      <w:pPr>
        <w:spacing w:after="0"/>
        <w:ind w:firstLine="567"/>
        <w:contextualSpacing/>
        <w:rPr>
          <w:sz w:val="23"/>
          <w:szCs w:val="23"/>
        </w:rPr>
      </w:pPr>
      <w:r w:rsidRPr="00B61A6F">
        <w:rPr>
          <w:sz w:val="23"/>
          <w:szCs w:val="23"/>
        </w:rPr>
        <w:t>4.1</w:t>
      </w:r>
      <w:r w:rsidR="00F6350B" w:rsidRPr="00B61A6F">
        <w:rPr>
          <w:sz w:val="23"/>
          <w:szCs w:val="23"/>
        </w:rPr>
        <w:t>1</w:t>
      </w:r>
      <w:r w:rsidRPr="00B61A6F">
        <w:rPr>
          <w:sz w:val="23"/>
          <w:szCs w:val="23"/>
        </w:rPr>
        <w:t>.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14:paraId="5F046FEE" w14:textId="77777777" w:rsidR="00B61A6F" w:rsidRPr="00B61A6F" w:rsidRDefault="00B61A6F" w:rsidP="00E77D0B">
      <w:pPr>
        <w:spacing w:after="0"/>
        <w:ind w:firstLine="567"/>
        <w:contextualSpacing/>
        <w:rPr>
          <w:sz w:val="23"/>
          <w:szCs w:val="23"/>
        </w:rPr>
      </w:pPr>
    </w:p>
    <w:p w14:paraId="1AB7C85E" w14:textId="77777777" w:rsidR="00096BC1" w:rsidRPr="00B61A6F" w:rsidRDefault="00096BC1" w:rsidP="00E77D0B">
      <w:pPr>
        <w:spacing w:after="0"/>
        <w:ind w:firstLine="567"/>
        <w:contextualSpacing/>
        <w:jc w:val="center"/>
        <w:rPr>
          <w:b/>
          <w:sz w:val="23"/>
          <w:szCs w:val="23"/>
        </w:rPr>
      </w:pPr>
      <w:r w:rsidRPr="00B61A6F">
        <w:rPr>
          <w:b/>
          <w:sz w:val="23"/>
          <w:szCs w:val="23"/>
        </w:rPr>
        <w:t>5. ПРАВА И ОБЯЗАННОСТИ СТОРОН</w:t>
      </w:r>
    </w:p>
    <w:p w14:paraId="178E8509" w14:textId="77777777" w:rsidR="00096BC1" w:rsidRPr="00B61A6F" w:rsidRDefault="00096BC1" w:rsidP="00E77D0B">
      <w:pPr>
        <w:spacing w:after="0"/>
        <w:ind w:firstLine="567"/>
        <w:contextualSpacing/>
        <w:rPr>
          <w:sz w:val="23"/>
          <w:szCs w:val="23"/>
        </w:rPr>
      </w:pPr>
      <w:r w:rsidRPr="00B61A6F">
        <w:rPr>
          <w:sz w:val="23"/>
          <w:szCs w:val="23"/>
        </w:rPr>
        <w:t>5.1. Поставщик обязан:</w:t>
      </w:r>
    </w:p>
    <w:p w14:paraId="5192574D" w14:textId="7D40A47D" w:rsidR="00096BC1" w:rsidRPr="00B61A6F" w:rsidRDefault="00096BC1" w:rsidP="00E77D0B">
      <w:pPr>
        <w:spacing w:after="0"/>
        <w:ind w:firstLine="567"/>
        <w:contextualSpacing/>
        <w:rPr>
          <w:sz w:val="23"/>
          <w:szCs w:val="23"/>
        </w:rPr>
      </w:pPr>
      <w:r w:rsidRPr="00B61A6F">
        <w:rPr>
          <w:sz w:val="23"/>
          <w:szCs w:val="23"/>
        </w:rPr>
        <w:t>5.1.</w:t>
      </w:r>
      <w:r w:rsidR="004A602A" w:rsidRPr="00B61A6F">
        <w:rPr>
          <w:sz w:val="23"/>
          <w:szCs w:val="23"/>
        </w:rPr>
        <w:t>1</w:t>
      </w:r>
      <w:r w:rsidR="00E77D0B" w:rsidRPr="00B61A6F">
        <w:rPr>
          <w:sz w:val="23"/>
          <w:szCs w:val="23"/>
        </w:rPr>
        <w:t>. п</w:t>
      </w:r>
      <w:r w:rsidRPr="00B61A6F">
        <w:rPr>
          <w:sz w:val="23"/>
          <w:szCs w:val="23"/>
        </w:rPr>
        <w:t xml:space="preserve">ередать </w:t>
      </w:r>
      <w:r w:rsidR="002C7F62" w:rsidRPr="00B61A6F">
        <w:rPr>
          <w:sz w:val="23"/>
          <w:szCs w:val="23"/>
        </w:rPr>
        <w:t>Покупателю</w:t>
      </w:r>
      <w:r w:rsidRPr="00B61A6F">
        <w:rPr>
          <w:sz w:val="23"/>
          <w:szCs w:val="23"/>
        </w:rPr>
        <w:t xml:space="preserve"> Товар, в соответствии с</w:t>
      </w:r>
      <w:r w:rsidR="00F54AA6" w:rsidRPr="00B61A6F">
        <w:rPr>
          <w:sz w:val="23"/>
          <w:szCs w:val="23"/>
        </w:rPr>
        <w:t xml:space="preserve">о Спецификацией </w:t>
      </w:r>
      <w:r w:rsidR="00F4025E" w:rsidRPr="00B61A6F">
        <w:rPr>
          <w:sz w:val="23"/>
          <w:szCs w:val="23"/>
        </w:rPr>
        <w:t>(Приложение №</w:t>
      </w:r>
      <w:r w:rsidR="00B61A6F">
        <w:rPr>
          <w:sz w:val="23"/>
          <w:szCs w:val="23"/>
        </w:rPr>
        <w:t>1</w:t>
      </w:r>
      <w:r w:rsidR="004A602A" w:rsidRPr="00B61A6F">
        <w:rPr>
          <w:sz w:val="23"/>
          <w:szCs w:val="23"/>
        </w:rPr>
        <w:t xml:space="preserve"> к договору)</w:t>
      </w:r>
      <w:r w:rsidRPr="00B61A6F">
        <w:rPr>
          <w:sz w:val="23"/>
          <w:szCs w:val="23"/>
        </w:rPr>
        <w:t xml:space="preserve">, надлежащего качества и в обусловленном настоящим </w:t>
      </w:r>
      <w:r w:rsidR="008048A2" w:rsidRPr="00B61A6F">
        <w:rPr>
          <w:sz w:val="23"/>
          <w:szCs w:val="23"/>
        </w:rPr>
        <w:t>Договором</w:t>
      </w:r>
      <w:r w:rsidRPr="00B61A6F">
        <w:rPr>
          <w:sz w:val="23"/>
          <w:szCs w:val="23"/>
        </w:rPr>
        <w:t xml:space="preserve"> количеств</w:t>
      </w:r>
      <w:r w:rsidR="008048A2" w:rsidRPr="00B61A6F">
        <w:rPr>
          <w:sz w:val="23"/>
          <w:szCs w:val="23"/>
        </w:rPr>
        <w:t>е и ассортименте</w:t>
      </w:r>
      <w:r w:rsidRPr="00B61A6F">
        <w:rPr>
          <w:sz w:val="23"/>
          <w:szCs w:val="23"/>
        </w:rPr>
        <w:t>.</w:t>
      </w:r>
    </w:p>
    <w:p w14:paraId="762C052D" w14:textId="77777777" w:rsidR="00096BC1" w:rsidRPr="00B61A6F" w:rsidRDefault="00096BC1" w:rsidP="00E77D0B">
      <w:pPr>
        <w:spacing w:after="0"/>
        <w:ind w:firstLine="567"/>
        <w:contextualSpacing/>
        <w:rPr>
          <w:sz w:val="23"/>
          <w:szCs w:val="23"/>
        </w:rPr>
      </w:pPr>
      <w:r w:rsidRPr="00B61A6F">
        <w:rPr>
          <w:sz w:val="23"/>
          <w:szCs w:val="23"/>
        </w:rPr>
        <w:t>5.1.</w:t>
      </w:r>
      <w:r w:rsidR="00C8362B" w:rsidRPr="00B61A6F">
        <w:rPr>
          <w:sz w:val="23"/>
          <w:szCs w:val="23"/>
        </w:rPr>
        <w:t>2</w:t>
      </w:r>
      <w:r w:rsidR="00E77D0B" w:rsidRPr="00B61A6F">
        <w:rPr>
          <w:sz w:val="23"/>
          <w:szCs w:val="23"/>
        </w:rPr>
        <w:t>. з</w:t>
      </w:r>
      <w:r w:rsidRPr="00B61A6F">
        <w:rPr>
          <w:sz w:val="23"/>
          <w:szCs w:val="23"/>
        </w:rPr>
        <w:t xml:space="preserve">аменить </w:t>
      </w:r>
      <w:r w:rsidR="00EF0952" w:rsidRPr="00B61A6F">
        <w:rPr>
          <w:sz w:val="23"/>
          <w:szCs w:val="23"/>
        </w:rPr>
        <w:t>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r w:rsidR="000F4FB5" w:rsidRPr="00B61A6F">
        <w:rPr>
          <w:sz w:val="23"/>
          <w:szCs w:val="23"/>
        </w:rPr>
        <w:t>.</w:t>
      </w:r>
    </w:p>
    <w:p w14:paraId="11CF983F" w14:textId="77777777" w:rsidR="00096BC1" w:rsidRPr="00B61A6F" w:rsidRDefault="00096BC1" w:rsidP="00E77D0B">
      <w:pPr>
        <w:spacing w:after="0"/>
        <w:ind w:firstLine="567"/>
        <w:contextualSpacing/>
        <w:rPr>
          <w:sz w:val="23"/>
          <w:szCs w:val="23"/>
        </w:rPr>
      </w:pPr>
      <w:r w:rsidRPr="00B61A6F">
        <w:rPr>
          <w:sz w:val="23"/>
          <w:szCs w:val="23"/>
        </w:rPr>
        <w:t>5.1.</w:t>
      </w:r>
      <w:r w:rsidR="00C8362B" w:rsidRPr="00B61A6F">
        <w:rPr>
          <w:sz w:val="23"/>
          <w:szCs w:val="23"/>
        </w:rPr>
        <w:t>3</w:t>
      </w:r>
      <w:r w:rsidRPr="00B61A6F">
        <w:rPr>
          <w:sz w:val="23"/>
          <w:szCs w:val="23"/>
        </w:rPr>
        <w:t xml:space="preserve">. </w:t>
      </w:r>
      <w:r w:rsidR="00E77D0B" w:rsidRPr="00B61A6F">
        <w:rPr>
          <w:sz w:val="23"/>
          <w:szCs w:val="23"/>
        </w:rPr>
        <w:t>д</w:t>
      </w:r>
      <w:r w:rsidR="008048A2" w:rsidRPr="00B61A6F">
        <w:rPr>
          <w:sz w:val="23"/>
          <w:szCs w:val="23"/>
        </w:rPr>
        <w:t>опоставить</w:t>
      </w:r>
      <w:r w:rsidR="00D41219" w:rsidRPr="00B61A6F">
        <w:rPr>
          <w:sz w:val="23"/>
          <w:szCs w:val="23"/>
        </w:rPr>
        <w:t xml:space="preserve"> Т</w:t>
      </w:r>
      <w:r w:rsidRPr="00B61A6F">
        <w:rPr>
          <w:sz w:val="23"/>
          <w:szCs w:val="23"/>
        </w:rPr>
        <w:t>овар, поставленный с нарушением количес</w:t>
      </w:r>
      <w:r w:rsidR="008048A2" w:rsidRPr="00B61A6F">
        <w:rPr>
          <w:sz w:val="23"/>
          <w:szCs w:val="23"/>
        </w:rPr>
        <w:t>тва, ассортимента</w:t>
      </w:r>
      <w:r w:rsidRPr="00B61A6F">
        <w:rPr>
          <w:sz w:val="23"/>
          <w:szCs w:val="23"/>
        </w:rPr>
        <w:t xml:space="preserve"> </w:t>
      </w:r>
      <w:r w:rsidR="00EF0952" w:rsidRPr="00B61A6F">
        <w:rPr>
          <w:sz w:val="23"/>
          <w:szCs w:val="23"/>
        </w:rPr>
        <w:t xml:space="preserve">в течение </w:t>
      </w:r>
      <w:r w:rsidR="0073345C" w:rsidRPr="00B61A6F">
        <w:rPr>
          <w:sz w:val="23"/>
          <w:szCs w:val="23"/>
        </w:rPr>
        <w:t>10 (десят</w:t>
      </w:r>
      <w:r w:rsidR="00EF0952" w:rsidRPr="00B61A6F">
        <w:rPr>
          <w:sz w:val="23"/>
          <w:szCs w:val="23"/>
        </w:rPr>
        <w:t>и) календарных дней с момента получения Поставщиком соответствующего требования</w:t>
      </w:r>
      <w:r w:rsidRPr="00B61A6F">
        <w:rPr>
          <w:sz w:val="23"/>
          <w:szCs w:val="23"/>
        </w:rPr>
        <w:t>.</w:t>
      </w:r>
    </w:p>
    <w:p w14:paraId="641056F7" w14:textId="77777777" w:rsidR="008048A2" w:rsidRPr="00B61A6F" w:rsidRDefault="00096BC1" w:rsidP="00E77D0B">
      <w:pPr>
        <w:spacing w:after="0"/>
        <w:ind w:firstLine="567"/>
        <w:contextualSpacing/>
        <w:rPr>
          <w:sz w:val="23"/>
          <w:szCs w:val="23"/>
        </w:rPr>
      </w:pPr>
      <w:r w:rsidRPr="00B61A6F">
        <w:rPr>
          <w:sz w:val="23"/>
          <w:szCs w:val="23"/>
        </w:rPr>
        <w:t>5.1.</w:t>
      </w:r>
      <w:r w:rsidR="00E13762" w:rsidRPr="00B61A6F">
        <w:rPr>
          <w:sz w:val="23"/>
          <w:szCs w:val="23"/>
        </w:rPr>
        <w:t>5</w:t>
      </w:r>
      <w:r w:rsidR="00E77D0B" w:rsidRPr="00B61A6F">
        <w:rPr>
          <w:sz w:val="23"/>
          <w:szCs w:val="23"/>
        </w:rPr>
        <w:t>. о</w:t>
      </w:r>
      <w:r w:rsidRPr="00B61A6F">
        <w:rPr>
          <w:sz w:val="23"/>
          <w:szCs w:val="23"/>
        </w:rPr>
        <w:t xml:space="preserve">беспечить надлежащее исполнение условий </w:t>
      </w:r>
      <w:r w:rsidR="008048A2" w:rsidRPr="00B61A6F">
        <w:rPr>
          <w:sz w:val="23"/>
          <w:szCs w:val="23"/>
        </w:rPr>
        <w:t>Договора</w:t>
      </w:r>
      <w:r w:rsidRPr="00B61A6F">
        <w:rPr>
          <w:sz w:val="23"/>
          <w:szCs w:val="23"/>
        </w:rPr>
        <w:t>. Заблаговременно</w:t>
      </w:r>
      <w:r w:rsidR="00BA726E" w:rsidRPr="00B61A6F">
        <w:rPr>
          <w:sz w:val="23"/>
          <w:szCs w:val="23"/>
        </w:rPr>
        <w:t xml:space="preserve"> (не позднее чем за </w:t>
      </w:r>
      <w:r w:rsidR="00BD1BAA" w:rsidRPr="00B61A6F">
        <w:rPr>
          <w:sz w:val="23"/>
          <w:szCs w:val="23"/>
        </w:rPr>
        <w:t>2</w:t>
      </w:r>
      <w:r w:rsidR="00BA726E" w:rsidRPr="00B61A6F">
        <w:rPr>
          <w:sz w:val="23"/>
          <w:szCs w:val="23"/>
        </w:rPr>
        <w:t>4 часа)</w:t>
      </w:r>
      <w:r w:rsidRPr="00B61A6F">
        <w:rPr>
          <w:sz w:val="23"/>
          <w:szCs w:val="23"/>
        </w:rPr>
        <w:t xml:space="preserve"> сообщ</w:t>
      </w:r>
      <w:r w:rsidR="00BF5AC4" w:rsidRPr="00B61A6F">
        <w:rPr>
          <w:sz w:val="23"/>
          <w:szCs w:val="23"/>
        </w:rPr>
        <w:t>и</w:t>
      </w:r>
      <w:r w:rsidRPr="00B61A6F">
        <w:rPr>
          <w:sz w:val="23"/>
          <w:szCs w:val="23"/>
        </w:rPr>
        <w:t xml:space="preserve">ть </w:t>
      </w:r>
      <w:r w:rsidR="002C7F62" w:rsidRPr="00B61A6F">
        <w:rPr>
          <w:sz w:val="23"/>
          <w:szCs w:val="23"/>
        </w:rPr>
        <w:t>Покупателю</w:t>
      </w:r>
      <w:r w:rsidRPr="00B61A6F">
        <w:rPr>
          <w:sz w:val="23"/>
          <w:szCs w:val="23"/>
        </w:rPr>
        <w:t xml:space="preserve"> о возможном сбое в поставке в случае наступления форс-мажорных обстоятельств. </w:t>
      </w:r>
    </w:p>
    <w:p w14:paraId="61E536C4" w14:textId="77777777" w:rsidR="00096BC1" w:rsidRPr="00B61A6F" w:rsidRDefault="00096BC1" w:rsidP="00E77D0B">
      <w:pPr>
        <w:spacing w:after="0"/>
        <w:ind w:firstLine="567"/>
        <w:contextualSpacing/>
        <w:rPr>
          <w:sz w:val="23"/>
          <w:szCs w:val="23"/>
        </w:rPr>
      </w:pPr>
      <w:r w:rsidRPr="00B61A6F">
        <w:rPr>
          <w:sz w:val="23"/>
          <w:szCs w:val="23"/>
        </w:rPr>
        <w:t>5.2. Поставщик вправе:</w:t>
      </w:r>
    </w:p>
    <w:p w14:paraId="3172F2C4" w14:textId="77777777" w:rsidR="00096BC1" w:rsidRPr="00B61A6F" w:rsidRDefault="00096BC1" w:rsidP="00E77D0B">
      <w:pPr>
        <w:spacing w:after="0"/>
        <w:ind w:firstLine="567"/>
        <w:contextualSpacing/>
        <w:rPr>
          <w:sz w:val="23"/>
          <w:szCs w:val="23"/>
        </w:rPr>
      </w:pPr>
      <w:r w:rsidRPr="00B61A6F">
        <w:rPr>
          <w:sz w:val="23"/>
          <w:szCs w:val="23"/>
        </w:rPr>
        <w:t xml:space="preserve">5.2.1. </w:t>
      </w:r>
      <w:r w:rsidR="002E7401" w:rsidRPr="00B61A6F">
        <w:rPr>
          <w:sz w:val="23"/>
          <w:szCs w:val="23"/>
        </w:rPr>
        <w:t>т</w:t>
      </w:r>
      <w:r w:rsidRPr="00B61A6F">
        <w:rPr>
          <w:sz w:val="23"/>
          <w:szCs w:val="23"/>
        </w:rPr>
        <w:t xml:space="preserve">ребовать своевременной и полной оплаты за </w:t>
      </w:r>
      <w:r w:rsidR="00E13762" w:rsidRPr="00B61A6F">
        <w:rPr>
          <w:sz w:val="23"/>
          <w:szCs w:val="23"/>
        </w:rPr>
        <w:t xml:space="preserve">фактически </w:t>
      </w:r>
      <w:r w:rsidRPr="00B61A6F">
        <w:rPr>
          <w:sz w:val="23"/>
          <w:szCs w:val="23"/>
        </w:rPr>
        <w:t xml:space="preserve">поставленный в рамках настоящего </w:t>
      </w:r>
      <w:r w:rsidR="008048A2" w:rsidRPr="00B61A6F">
        <w:rPr>
          <w:sz w:val="23"/>
          <w:szCs w:val="23"/>
        </w:rPr>
        <w:t>Договора Т</w:t>
      </w:r>
      <w:r w:rsidRPr="00B61A6F">
        <w:rPr>
          <w:sz w:val="23"/>
          <w:szCs w:val="23"/>
        </w:rPr>
        <w:t xml:space="preserve">овар, принятый </w:t>
      </w:r>
      <w:r w:rsidR="00377FF9" w:rsidRPr="00B61A6F">
        <w:rPr>
          <w:sz w:val="23"/>
          <w:szCs w:val="23"/>
        </w:rPr>
        <w:t>Покупателем</w:t>
      </w:r>
      <w:r w:rsidRPr="00B61A6F">
        <w:rPr>
          <w:sz w:val="23"/>
          <w:szCs w:val="23"/>
        </w:rPr>
        <w:t>.</w:t>
      </w:r>
    </w:p>
    <w:p w14:paraId="21D822D2" w14:textId="77777777" w:rsidR="00096BC1" w:rsidRPr="00B61A6F" w:rsidRDefault="00096BC1" w:rsidP="00E77D0B">
      <w:pPr>
        <w:spacing w:after="0"/>
        <w:ind w:firstLine="567"/>
        <w:contextualSpacing/>
        <w:rPr>
          <w:sz w:val="23"/>
          <w:szCs w:val="23"/>
        </w:rPr>
      </w:pPr>
      <w:r w:rsidRPr="00B61A6F">
        <w:rPr>
          <w:sz w:val="23"/>
          <w:szCs w:val="23"/>
        </w:rPr>
        <w:t xml:space="preserve">5.3. </w:t>
      </w:r>
      <w:r w:rsidR="002C7F62" w:rsidRPr="00B61A6F">
        <w:rPr>
          <w:sz w:val="23"/>
          <w:szCs w:val="23"/>
        </w:rPr>
        <w:t>Покупатель</w:t>
      </w:r>
      <w:r w:rsidRPr="00B61A6F">
        <w:rPr>
          <w:sz w:val="23"/>
          <w:szCs w:val="23"/>
        </w:rPr>
        <w:t xml:space="preserve"> обязан:</w:t>
      </w:r>
    </w:p>
    <w:p w14:paraId="7BBC8F0D" w14:textId="77777777" w:rsidR="00096BC1" w:rsidRPr="00B61A6F" w:rsidRDefault="00096BC1" w:rsidP="00E77D0B">
      <w:pPr>
        <w:spacing w:after="0"/>
        <w:ind w:firstLine="567"/>
        <w:contextualSpacing/>
        <w:rPr>
          <w:sz w:val="23"/>
          <w:szCs w:val="23"/>
        </w:rPr>
      </w:pPr>
      <w:r w:rsidRPr="00B61A6F">
        <w:rPr>
          <w:sz w:val="23"/>
          <w:szCs w:val="23"/>
        </w:rPr>
        <w:t>5.3.</w:t>
      </w:r>
      <w:r w:rsidR="0073345C" w:rsidRPr="00B61A6F">
        <w:rPr>
          <w:sz w:val="23"/>
          <w:szCs w:val="23"/>
        </w:rPr>
        <w:t>1</w:t>
      </w:r>
      <w:r w:rsidRPr="00B61A6F">
        <w:rPr>
          <w:sz w:val="23"/>
          <w:szCs w:val="23"/>
        </w:rPr>
        <w:t xml:space="preserve">. Осуществлять в установленные настоящим </w:t>
      </w:r>
      <w:r w:rsidR="008048A2" w:rsidRPr="00B61A6F">
        <w:rPr>
          <w:sz w:val="23"/>
          <w:szCs w:val="23"/>
        </w:rPr>
        <w:t>Договором</w:t>
      </w:r>
      <w:r w:rsidRPr="00B61A6F">
        <w:rPr>
          <w:sz w:val="23"/>
          <w:szCs w:val="23"/>
        </w:rPr>
        <w:t xml:space="preserve"> сроки проверку Товара по количеству, ассортименту и </w:t>
      </w:r>
      <w:r w:rsidR="001F0EF6" w:rsidRPr="00B61A6F">
        <w:rPr>
          <w:sz w:val="23"/>
          <w:szCs w:val="23"/>
        </w:rPr>
        <w:t xml:space="preserve">визуально по </w:t>
      </w:r>
      <w:r w:rsidRPr="00B61A6F">
        <w:rPr>
          <w:sz w:val="23"/>
          <w:szCs w:val="23"/>
        </w:rPr>
        <w:t>качеству.</w:t>
      </w:r>
    </w:p>
    <w:p w14:paraId="0BC8F1D8" w14:textId="77777777" w:rsidR="00096BC1" w:rsidRPr="00B61A6F" w:rsidRDefault="00096BC1" w:rsidP="00E77D0B">
      <w:pPr>
        <w:spacing w:after="0"/>
        <w:ind w:firstLine="567"/>
        <w:contextualSpacing/>
        <w:rPr>
          <w:sz w:val="23"/>
          <w:szCs w:val="23"/>
        </w:rPr>
      </w:pPr>
      <w:r w:rsidRPr="00B61A6F">
        <w:rPr>
          <w:sz w:val="23"/>
          <w:szCs w:val="23"/>
        </w:rPr>
        <w:t>5.3.</w:t>
      </w:r>
      <w:r w:rsidR="0073345C" w:rsidRPr="00B61A6F">
        <w:rPr>
          <w:sz w:val="23"/>
          <w:szCs w:val="23"/>
        </w:rPr>
        <w:t>2</w:t>
      </w:r>
      <w:r w:rsidRPr="00B61A6F">
        <w:rPr>
          <w:sz w:val="23"/>
          <w:szCs w:val="23"/>
        </w:rPr>
        <w:t>. Предоставить уполномоченного представителя для подписания необходимых документов (</w:t>
      </w:r>
      <w:r w:rsidR="00BD1BAA" w:rsidRPr="00B61A6F">
        <w:rPr>
          <w:sz w:val="23"/>
          <w:szCs w:val="23"/>
        </w:rPr>
        <w:t xml:space="preserve">товарных </w:t>
      </w:r>
      <w:r w:rsidRPr="00B61A6F">
        <w:rPr>
          <w:sz w:val="23"/>
          <w:szCs w:val="23"/>
        </w:rPr>
        <w:t xml:space="preserve">накладных, </w:t>
      </w:r>
      <w:r w:rsidR="00BD1BAA" w:rsidRPr="00B61A6F">
        <w:rPr>
          <w:sz w:val="23"/>
          <w:szCs w:val="23"/>
        </w:rPr>
        <w:t>товарно-транспортных накладных и т.д.</w:t>
      </w:r>
      <w:r w:rsidRPr="00B61A6F">
        <w:rPr>
          <w:sz w:val="23"/>
          <w:szCs w:val="23"/>
        </w:rPr>
        <w:t>).</w:t>
      </w:r>
    </w:p>
    <w:p w14:paraId="36F2925B" w14:textId="77777777" w:rsidR="00096BC1" w:rsidRPr="00B61A6F" w:rsidRDefault="00096BC1" w:rsidP="00E77D0B">
      <w:pPr>
        <w:spacing w:after="0"/>
        <w:ind w:firstLine="567"/>
        <w:contextualSpacing/>
        <w:rPr>
          <w:sz w:val="23"/>
          <w:szCs w:val="23"/>
        </w:rPr>
      </w:pPr>
      <w:r w:rsidRPr="00B61A6F">
        <w:rPr>
          <w:sz w:val="23"/>
          <w:szCs w:val="23"/>
        </w:rPr>
        <w:t xml:space="preserve">5.4. </w:t>
      </w:r>
      <w:r w:rsidR="002C7F62" w:rsidRPr="00B61A6F">
        <w:rPr>
          <w:sz w:val="23"/>
          <w:szCs w:val="23"/>
        </w:rPr>
        <w:t>Покупатель</w:t>
      </w:r>
      <w:r w:rsidRPr="00B61A6F">
        <w:rPr>
          <w:sz w:val="23"/>
          <w:szCs w:val="23"/>
        </w:rPr>
        <w:t xml:space="preserve"> вправе:</w:t>
      </w:r>
      <w:r w:rsidR="00BD1BAA" w:rsidRPr="00B61A6F">
        <w:rPr>
          <w:sz w:val="23"/>
          <w:szCs w:val="23"/>
        </w:rPr>
        <w:t xml:space="preserve"> </w:t>
      </w:r>
    </w:p>
    <w:p w14:paraId="12E59151" w14:textId="77777777" w:rsidR="00096BC1" w:rsidRPr="00B61A6F" w:rsidRDefault="00096BC1" w:rsidP="00E77D0B">
      <w:pPr>
        <w:spacing w:after="0"/>
        <w:ind w:firstLine="567"/>
        <w:contextualSpacing/>
        <w:rPr>
          <w:sz w:val="23"/>
          <w:szCs w:val="23"/>
        </w:rPr>
      </w:pPr>
      <w:r w:rsidRPr="00B61A6F">
        <w:rPr>
          <w:sz w:val="23"/>
          <w:szCs w:val="23"/>
        </w:rPr>
        <w:t xml:space="preserve">5.4.1. </w:t>
      </w:r>
      <w:r w:rsidR="002E7401" w:rsidRPr="00B61A6F">
        <w:rPr>
          <w:sz w:val="23"/>
          <w:szCs w:val="23"/>
        </w:rPr>
        <w:t>о</w:t>
      </w:r>
      <w:r w:rsidRPr="00B61A6F">
        <w:rPr>
          <w:sz w:val="23"/>
          <w:szCs w:val="23"/>
        </w:rPr>
        <w:t>тказ</w:t>
      </w:r>
      <w:r w:rsidR="008048A2" w:rsidRPr="00B61A6F">
        <w:rPr>
          <w:sz w:val="23"/>
          <w:szCs w:val="23"/>
        </w:rPr>
        <w:t>аться от приемки поставленного Т</w:t>
      </w:r>
      <w:r w:rsidRPr="00B61A6F">
        <w:rPr>
          <w:sz w:val="23"/>
          <w:szCs w:val="23"/>
        </w:rPr>
        <w:t>овара полностью и</w:t>
      </w:r>
      <w:r w:rsidR="008048A2" w:rsidRPr="00B61A6F">
        <w:rPr>
          <w:sz w:val="23"/>
          <w:szCs w:val="23"/>
        </w:rPr>
        <w:t>ли частично, в случае поставки Т</w:t>
      </w:r>
      <w:r w:rsidRPr="00B61A6F">
        <w:rPr>
          <w:sz w:val="23"/>
          <w:szCs w:val="23"/>
        </w:rPr>
        <w:t>овара не</w:t>
      </w:r>
      <w:r w:rsidR="008048A2" w:rsidRPr="00B61A6F">
        <w:rPr>
          <w:sz w:val="23"/>
          <w:szCs w:val="23"/>
        </w:rPr>
        <w:t>надлежащего качества, поставки Т</w:t>
      </w:r>
      <w:r w:rsidRPr="00B61A6F">
        <w:rPr>
          <w:sz w:val="23"/>
          <w:szCs w:val="23"/>
        </w:rPr>
        <w:t xml:space="preserve">овара с недостатками, которые не могут быть устранены в приемлемый для </w:t>
      </w:r>
      <w:r w:rsidR="002C7F62" w:rsidRPr="00B61A6F">
        <w:rPr>
          <w:sz w:val="23"/>
          <w:szCs w:val="23"/>
        </w:rPr>
        <w:t>Покупателя</w:t>
      </w:r>
      <w:r w:rsidR="008048A2" w:rsidRPr="00B61A6F">
        <w:rPr>
          <w:sz w:val="23"/>
          <w:szCs w:val="23"/>
        </w:rPr>
        <w:t xml:space="preserve"> с</w:t>
      </w:r>
      <w:r w:rsidR="009B4830" w:rsidRPr="00B61A6F">
        <w:rPr>
          <w:sz w:val="23"/>
          <w:szCs w:val="23"/>
        </w:rPr>
        <w:t>рок;</w:t>
      </w:r>
    </w:p>
    <w:p w14:paraId="0C048541" w14:textId="77777777" w:rsidR="00096BC1" w:rsidRPr="00B61A6F" w:rsidRDefault="00096BC1" w:rsidP="00E77D0B">
      <w:pPr>
        <w:spacing w:after="0"/>
        <w:ind w:firstLine="567"/>
        <w:contextualSpacing/>
        <w:rPr>
          <w:sz w:val="23"/>
          <w:szCs w:val="23"/>
        </w:rPr>
      </w:pPr>
      <w:r w:rsidRPr="00B61A6F">
        <w:rPr>
          <w:sz w:val="23"/>
          <w:szCs w:val="23"/>
        </w:rPr>
        <w:t xml:space="preserve">5.4.2. </w:t>
      </w:r>
      <w:r w:rsidR="002E7401" w:rsidRPr="00B61A6F">
        <w:rPr>
          <w:sz w:val="23"/>
          <w:szCs w:val="23"/>
        </w:rPr>
        <w:t>о</w:t>
      </w:r>
      <w:r w:rsidR="008048A2" w:rsidRPr="00B61A6F">
        <w:rPr>
          <w:sz w:val="23"/>
          <w:szCs w:val="23"/>
        </w:rPr>
        <w:t>тказаться от оплаты Товаров ненадлежащего качества</w:t>
      </w:r>
      <w:r w:rsidRPr="00B61A6F">
        <w:rPr>
          <w:sz w:val="23"/>
          <w:szCs w:val="23"/>
        </w:rPr>
        <w:t>, а если такие товары оплачены, потребовать возврата уплаченных сумм впредь до устранения н</w:t>
      </w:r>
      <w:r w:rsidR="008048A2" w:rsidRPr="00B61A6F">
        <w:rPr>
          <w:sz w:val="23"/>
          <w:szCs w:val="23"/>
        </w:rPr>
        <w:t>едостатков и доукомплектования</w:t>
      </w:r>
      <w:r w:rsidR="009B4830" w:rsidRPr="00B61A6F">
        <w:rPr>
          <w:sz w:val="23"/>
          <w:szCs w:val="23"/>
        </w:rPr>
        <w:t xml:space="preserve"> партии</w:t>
      </w:r>
      <w:r w:rsidR="008048A2" w:rsidRPr="00B61A6F">
        <w:rPr>
          <w:sz w:val="23"/>
          <w:szCs w:val="23"/>
        </w:rPr>
        <w:t xml:space="preserve"> Т</w:t>
      </w:r>
      <w:r w:rsidRPr="00B61A6F">
        <w:rPr>
          <w:sz w:val="23"/>
          <w:szCs w:val="23"/>
        </w:rPr>
        <w:t>овар</w:t>
      </w:r>
      <w:r w:rsidR="009B4830" w:rsidRPr="00B61A6F">
        <w:rPr>
          <w:sz w:val="23"/>
          <w:szCs w:val="23"/>
        </w:rPr>
        <w:t>а либо их замены;</w:t>
      </w:r>
    </w:p>
    <w:p w14:paraId="2478C444" w14:textId="77777777" w:rsidR="00096BC1" w:rsidRPr="00B61A6F" w:rsidRDefault="00096BC1" w:rsidP="00E77D0B">
      <w:pPr>
        <w:spacing w:after="0"/>
        <w:ind w:firstLine="567"/>
        <w:contextualSpacing/>
        <w:rPr>
          <w:sz w:val="23"/>
          <w:szCs w:val="23"/>
        </w:rPr>
      </w:pPr>
      <w:r w:rsidRPr="00B61A6F">
        <w:rPr>
          <w:sz w:val="23"/>
          <w:szCs w:val="23"/>
        </w:rPr>
        <w:t xml:space="preserve">5.4.3. </w:t>
      </w:r>
      <w:r w:rsidR="002E7401" w:rsidRPr="00B61A6F">
        <w:rPr>
          <w:sz w:val="23"/>
          <w:szCs w:val="23"/>
        </w:rPr>
        <w:t>о</w:t>
      </w:r>
      <w:r w:rsidR="008048A2" w:rsidRPr="00B61A6F">
        <w:rPr>
          <w:sz w:val="23"/>
          <w:szCs w:val="23"/>
        </w:rPr>
        <w:t>тк</w:t>
      </w:r>
      <w:r w:rsidR="00AD18C7" w:rsidRPr="00B61A6F">
        <w:rPr>
          <w:sz w:val="23"/>
          <w:szCs w:val="23"/>
        </w:rPr>
        <w:t>азаться от приемки</w:t>
      </w:r>
      <w:r w:rsidR="008048A2" w:rsidRPr="00B61A6F">
        <w:rPr>
          <w:sz w:val="23"/>
          <w:szCs w:val="23"/>
        </w:rPr>
        <w:t xml:space="preserve"> Т</w:t>
      </w:r>
      <w:r w:rsidRPr="00B61A6F">
        <w:rPr>
          <w:sz w:val="23"/>
          <w:szCs w:val="23"/>
        </w:rPr>
        <w:t xml:space="preserve">оваров, если </w:t>
      </w:r>
      <w:r w:rsidR="00C32F9A" w:rsidRPr="00B61A6F">
        <w:rPr>
          <w:sz w:val="23"/>
          <w:szCs w:val="23"/>
        </w:rPr>
        <w:t xml:space="preserve">Поставщик нарушил </w:t>
      </w:r>
      <w:r w:rsidR="00E10368" w:rsidRPr="00B61A6F">
        <w:rPr>
          <w:sz w:val="23"/>
          <w:szCs w:val="23"/>
        </w:rPr>
        <w:t>срок поставки,</w:t>
      </w:r>
      <w:r w:rsidRPr="00B61A6F">
        <w:rPr>
          <w:sz w:val="23"/>
          <w:szCs w:val="23"/>
        </w:rPr>
        <w:t xml:space="preserve"> предусмотренный </w:t>
      </w:r>
      <w:r w:rsidR="00C32F9A" w:rsidRPr="00B61A6F">
        <w:rPr>
          <w:sz w:val="23"/>
          <w:szCs w:val="23"/>
        </w:rPr>
        <w:t>настоящим</w:t>
      </w:r>
      <w:r w:rsidRPr="00B61A6F">
        <w:rPr>
          <w:sz w:val="23"/>
          <w:szCs w:val="23"/>
        </w:rPr>
        <w:t xml:space="preserve"> </w:t>
      </w:r>
      <w:r w:rsidR="00C32F9A" w:rsidRPr="00B61A6F">
        <w:rPr>
          <w:sz w:val="23"/>
          <w:szCs w:val="23"/>
        </w:rPr>
        <w:t>Договором</w:t>
      </w:r>
      <w:r w:rsidR="009B4830" w:rsidRPr="00B61A6F">
        <w:rPr>
          <w:sz w:val="23"/>
          <w:szCs w:val="23"/>
        </w:rPr>
        <w:t>;</w:t>
      </w:r>
    </w:p>
    <w:p w14:paraId="480E1A47" w14:textId="77777777" w:rsidR="00977E7A" w:rsidRPr="00B61A6F" w:rsidRDefault="00096BC1" w:rsidP="00E77D0B">
      <w:pPr>
        <w:spacing w:after="0"/>
        <w:ind w:firstLine="567"/>
        <w:contextualSpacing/>
        <w:rPr>
          <w:sz w:val="23"/>
          <w:szCs w:val="23"/>
        </w:rPr>
      </w:pPr>
      <w:r w:rsidRPr="00B61A6F">
        <w:rPr>
          <w:sz w:val="23"/>
          <w:szCs w:val="23"/>
        </w:rPr>
        <w:lastRenderedPageBreak/>
        <w:t xml:space="preserve">5.4.4. </w:t>
      </w:r>
      <w:r w:rsidR="002E7401" w:rsidRPr="00B61A6F">
        <w:rPr>
          <w:sz w:val="23"/>
          <w:szCs w:val="23"/>
        </w:rPr>
        <w:t>п</w:t>
      </w:r>
      <w:r w:rsidRPr="00B61A6F">
        <w:rPr>
          <w:sz w:val="23"/>
          <w:szCs w:val="23"/>
        </w:rPr>
        <w:t xml:space="preserve">ринять решение об одностороннем отказе от исполнения </w:t>
      </w:r>
      <w:r w:rsidR="00C32F9A" w:rsidRPr="00B61A6F">
        <w:rPr>
          <w:sz w:val="23"/>
          <w:szCs w:val="23"/>
        </w:rPr>
        <w:t>Договора</w:t>
      </w:r>
      <w:r w:rsidRPr="00B61A6F">
        <w:rPr>
          <w:sz w:val="23"/>
          <w:szCs w:val="23"/>
        </w:rPr>
        <w:t xml:space="preserve"> по основаниям, предусмотренным Гражданским кодексом Российской Федерации, в том числе в случае ненадлежащего исполнения, неисполнения </w:t>
      </w:r>
      <w:r w:rsidR="00BA726E" w:rsidRPr="00B61A6F">
        <w:rPr>
          <w:sz w:val="23"/>
          <w:szCs w:val="23"/>
        </w:rPr>
        <w:t>Поставщиком</w:t>
      </w:r>
      <w:r w:rsidRPr="00B61A6F">
        <w:rPr>
          <w:sz w:val="23"/>
          <w:szCs w:val="23"/>
        </w:rPr>
        <w:t xml:space="preserve"> условий </w:t>
      </w:r>
      <w:r w:rsidR="00C32F9A" w:rsidRPr="00B61A6F">
        <w:rPr>
          <w:sz w:val="23"/>
          <w:szCs w:val="23"/>
        </w:rPr>
        <w:t>Договора</w:t>
      </w:r>
      <w:r w:rsidR="009B4830" w:rsidRPr="00B61A6F">
        <w:rPr>
          <w:sz w:val="23"/>
          <w:szCs w:val="23"/>
        </w:rPr>
        <w:t>;</w:t>
      </w:r>
    </w:p>
    <w:p w14:paraId="6012EAC3" w14:textId="77777777" w:rsidR="002E7401" w:rsidRPr="00B61A6F" w:rsidRDefault="002E7401" w:rsidP="00E77D0B">
      <w:pPr>
        <w:spacing w:after="0"/>
        <w:ind w:firstLine="567"/>
        <w:contextualSpacing/>
        <w:rPr>
          <w:sz w:val="23"/>
          <w:szCs w:val="23"/>
        </w:rPr>
      </w:pPr>
      <w:r w:rsidRPr="00B61A6F">
        <w:rPr>
          <w:sz w:val="23"/>
          <w:szCs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0C513EE" w14:textId="4846E2B1" w:rsidR="00977E7A" w:rsidRPr="00B61A6F" w:rsidRDefault="00067E88" w:rsidP="00E77D0B">
      <w:pPr>
        <w:pStyle w:val="a7"/>
        <w:tabs>
          <w:tab w:val="num" w:pos="0"/>
        </w:tabs>
        <w:ind w:left="0" w:firstLine="567"/>
        <w:contextualSpacing/>
        <w:jc w:val="both"/>
        <w:rPr>
          <w:sz w:val="23"/>
          <w:szCs w:val="23"/>
        </w:rPr>
      </w:pPr>
      <w:r w:rsidRPr="00B61A6F">
        <w:rPr>
          <w:sz w:val="23"/>
          <w:szCs w:val="23"/>
        </w:rPr>
        <w:t xml:space="preserve">5.5. </w:t>
      </w:r>
      <w:r w:rsidR="00977E7A" w:rsidRPr="00B61A6F">
        <w:rPr>
          <w:sz w:val="23"/>
          <w:szCs w:val="23"/>
        </w:rPr>
        <w:t>В случаях</w:t>
      </w:r>
      <w:r w:rsidR="00BD1BAA" w:rsidRPr="00B61A6F">
        <w:rPr>
          <w:sz w:val="23"/>
          <w:szCs w:val="23"/>
        </w:rPr>
        <w:t>,</w:t>
      </w:r>
      <w:r w:rsidR="00977E7A" w:rsidRPr="00B61A6F">
        <w:rPr>
          <w:sz w:val="23"/>
          <w:szCs w:val="23"/>
        </w:rPr>
        <w:t xml:space="preserve"> </w:t>
      </w:r>
      <w:r w:rsidRPr="00B61A6F">
        <w:rPr>
          <w:sz w:val="23"/>
          <w:szCs w:val="23"/>
        </w:rPr>
        <w:t>у</w:t>
      </w:r>
      <w:r w:rsidR="00BF5AC4" w:rsidRPr="00B61A6F">
        <w:rPr>
          <w:sz w:val="23"/>
          <w:szCs w:val="23"/>
        </w:rPr>
        <w:t>казанных в п.</w:t>
      </w:r>
      <w:r w:rsidRPr="00B61A6F">
        <w:rPr>
          <w:sz w:val="23"/>
          <w:szCs w:val="23"/>
        </w:rPr>
        <w:t>5.4.</w:t>
      </w:r>
      <w:r w:rsidR="00BD1BAA" w:rsidRPr="00B61A6F">
        <w:rPr>
          <w:sz w:val="23"/>
          <w:szCs w:val="23"/>
        </w:rPr>
        <w:t>,</w:t>
      </w:r>
      <w:r w:rsidR="00BF5AC4" w:rsidRPr="00B61A6F">
        <w:rPr>
          <w:sz w:val="23"/>
          <w:szCs w:val="23"/>
        </w:rPr>
        <w:t xml:space="preserve"> </w:t>
      </w:r>
      <w:r w:rsidR="00977E7A" w:rsidRPr="00B61A6F">
        <w:rPr>
          <w:sz w:val="23"/>
          <w:szCs w:val="23"/>
        </w:rPr>
        <w:t xml:space="preserve">настоящий Договор считается расторгнутым или измененным с даты получения </w:t>
      </w:r>
      <w:r w:rsidR="0072198C" w:rsidRPr="00B61A6F">
        <w:rPr>
          <w:sz w:val="23"/>
          <w:szCs w:val="23"/>
        </w:rPr>
        <w:t>Поставщиком</w:t>
      </w:r>
      <w:r w:rsidR="00977E7A" w:rsidRPr="00B61A6F">
        <w:rPr>
          <w:sz w:val="23"/>
          <w:szCs w:val="23"/>
        </w:rPr>
        <w:t xml:space="preserve"> письменного уведомления </w:t>
      </w:r>
      <w:r w:rsidR="002C7F62" w:rsidRPr="00B61A6F">
        <w:rPr>
          <w:sz w:val="23"/>
          <w:szCs w:val="23"/>
        </w:rPr>
        <w:t>Покупателя</w:t>
      </w:r>
      <w:r w:rsidR="00977E7A" w:rsidRPr="00B61A6F">
        <w:rPr>
          <w:sz w:val="23"/>
          <w:szCs w:val="23"/>
        </w:rPr>
        <w:t xml:space="preserve"> об отказе от исполнения Договора или с иной даты, указанной в таком уведомлении.</w:t>
      </w:r>
    </w:p>
    <w:p w14:paraId="62736E73" w14:textId="77777777" w:rsidR="00B61A6F" w:rsidRPr="00B61A6F" w:rsidRDefault="00B61A6F" w:rsidP="00E77D0B">
      <w:pPr>
        <w:pStyle w:val="a7"/>
        <w:tabs>
          <w:tab w:val="num" w:pos="0"/>
        </w:tabs>
        <w:ind w:left="0" w:firstLine="567"/>
        <w:contextualSpacing/>
        <w:jc w:val="both"/>
        <w:rPr>
          <w:sz w:val="23"/>
          <w:szCs w:val="23"/>
        </w:rPr>
      </w:pPr>
    </w:p>
    <w:p w14:paraId="339A6A2D" w14:textId="77777777" w:rsidR="00096BC1" w:rsidRPr="00B61A6F" w:rsidRDefault="00096BC1" w:rsidP="00E77D0B">
      <w:pPr>
        <w:spacing w:after="0"/>
        <w:ind w:firstLine="567"/>
        <w:contextualSpacing/>
        <w:jc w:val="center"/>
        <w:rPr>
          <w:b/>
          <w:sz w:val="23"/>
          <w:szCs w:val="23"/>
        </w:rPr>
      </w:pPr>
      <w:r w:rsidRPr="00B61A6F">
        <w:rPr>
          <w:b/>
          <w:sz w:val="23"/>
          <w:szCs w:val="23"/>
        </w:rPr>
        <w:t>6. ОТВЕТСТВЕННОСТЬ СТОРОН</w:t>
      </w:r>
    </w:p>
    <w:p w14:paraId="45E81C96" w14:textId="77777777" w:rsidR="000D2411" w:rsidRPr="00B61A6F" w:rsidRDefault="000D2411" w:rsidP="000D2411">
      <w:pPr>
        <w:spacing w:after="0"/>
        <w:ind w:firstLine="567"/>
        <w:contextualSpacing/>
        <w:rPr>
          <w:sz w:val="23"/>
          <w:szCs w:val="23"/>
        </w:rPr>
      </w:pPr>
      <w:r w:rsidRPr="00B61A6F">
        <w:rPr>
          <w:sz w:val="23"/>
          <w:szCs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14:paraId="749D70F8" w14:textId="77777777" w:rsidR="000D2411" w:rsidRPr="00B61A6F" w:rsidRDefault="000D2411" w:rsidP="000D2411">
      <w:pPr>
        <w:spacing w:after="0"/>
        <w:ind w:firstLine="567"/>
        <w:contextualSpacing/>
        <w:rPr>
          <w:sz w:val="23"/>
          <w:szCs w:val="23"/>
        </w:rPr>
      </w:pPr>
      <w:r w:rsidRPr="00B61A6F">
        <w:rPr>
          <w:sz w:val="23"/>
          <w:szCs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14:paraId="5703C910" w14:textId="77777777" w:rsidR="000D2411" w:rsidRPr="00B61A6F" w:rsidRDefault="000D2411" w:rsidP="000D2411">
      <w:pPr>
        <w:spacing w:after="0"/>
        <w:ind w:firstLine="567"/>
        <w:contextualSpacing/>
        <w:rPr>
          <w:sz w:val="23"/>
          <w:szCs w:val="23"/>
        </w:rPr>
      </w:pPr>
      <w:r w:rsidRPr="00B61A6F">
        <w:rPr>
          <w:sz w:val="23"/>
          <w:szCs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14:paraId="4745451A" w14:textId="77777777" w:rsidR="000D2411" w:rsidRPr="00B61A6F" w:rsidRDefault="000D2411" w:rsidP="000D2411">
      <w:pPr>
        <w:spacing w:after="0"/>
        <w:ind w:firstLine="567"/>
        <w:contextualSpacing/>
        <w:rPr>
          <w:sz w:val="23"/>
          <w:szCs w:val="23"/>
        </w:rPr>
      </w:pPr>
      <w:r w:rsidRPr="00B61A6F">
        <w:rPr>
          <w:sz w:val="23"/>
          <w:szCs w:val="23"/>
        </w:rPr>
        <w:t>​6.3. Покупатель не несет ответственность за отказ от принятия и (или) оплаты Товара ненадлежащего качества.</w:t>
      </w:r>
    </w:p>
    <w:p w14:paraId="4778CB90" w14:textId="77777777" w:rsidR="000D2411" w:rsidRPr="00B61A6F" w:rsidRDefault="000D2411" w:rsidP="000D2411">
      <w:pPr>
        <w:spacing w:after="0"/>
        <w:ind w:firstLine="567"/>
        <w:contextualSpacing/>
        <w:rPr>
          <w:sz w:val="23"/>
          <w:szCs w:val="23"/>
        </w:rPr>
      </w:pPr>
      <w:r w:rsidRPr="00B61A6F">
        <w:rPr>
          <w:sz w:val="23"/>
          <w:szCs w:val="23"/>
        </w:rPr>
        <w:t>6.4. В случае просрочки оплаты Товара Поставщик имеет право направить в адрес Покупателя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суммы неоплаченного Товара</w:t>
      </w:r>
    </w:p>
    <w:p w14:paraId="00263A58" w14:textId="77777777" w:rsidR="000D2411" w:rsidRPr="00B61A6F" w:rsidRDefault="000D2411" w:rsidP="000D2411">
      <w:pPr>
        <w:spacing w:after="0"/>
        <w:ind w:firstLine="567"/>
        <w:contextualSpacing/>
        <w:rPr>
          <w:sz w:val="23"/>
          <w:szCs w:val="23"/>
        </w:rPr>
      </w:pPr>
      <w:r w:rsidRPr="00B61A6F">
        <w:rPr>
          <w:color w:val="212121"/>
          <w:sz w:val="23"/>
          <w:szCs w:val="23"/>
          <w:shd w:val="clear" w:color="auto" w:fill="FFFFFF"/>
        </w:rPr>
        <w:t>6.5.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 (двух) дней,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5598EC14" w14:textId="77777777" w:rsidR="000D2411" w:rsidRPr="00B61A6F" w:rsidRDefault="000D2411" w:rsidP="000D2411">
      <w:pPr>
        <w:spacing w:after="0"/>
        <w:ind w:firstLine="567"/>
        <w:contextualSpacing/>
        <w:rPr>
          <w:sz w:val="23"/>
          <w:szCs w:val="23"/>
        </w:rPr>
      </w:pPr>
      <w:r w:rsidRPr="00B61A6F">
        <w:rPr>
          <w:sz w:val="23"/>
          <w:szCs w:val="23"/>
        </w:rPr>
        <w:t>6.6. Взыскание (уплата) неустойки (пени) не освобождает Стороны от исполнения своих обязательств по Договору.</w:t>
      </w:r>
    </w:p>
    <w:p w14:paraId="66A59840" w14:textId="01611CEE" w:rsidR="000D2411" w:rsidRPr="00B61A6F" w:rsidRDefault="000D2411" w:rsidP="000D2411">
      <w:pPr>
        <w:spacing w:after="0"/>
        <w:ind w:firstLine="567"/>
        <w:contextualSpacing/>
        <w:rPr>
          <w:sz w:val="23"/>
          <w:szCs w:val="23"/>
        </w:rPr>
      </w:pPr>
      <w:r w:rsidRPr="00B61A6F">
        <w:rPr>
          <w:sz w:val="23"/>
          <w:szCs w:val="23"/>
        </w:rPr>
        <w:t>6.7. В случае просрочки поставки Товара свыше 15 (пятнадцати) календарных дней, Договор по требованию Покупателя может быть расторгнут.</w:t>
      </w:r>
    </w:p>
    <w:p w14:paraId="059F8033" w14:textId="77777777" w:rsidR="00B61A6F" w:rsidRPr="00B61A6F" w:rsidRDefault="00B61A6F" w:rsidP="000D2411">
      <w:pPr>
        <w:spacing w:after="0"/>
        <w:ind w:firstLine="567"/>
        <w:contextualSpacing/>
        <w:rPr>
          <w:sz w:val="23"/>
          <w:szCs w:val="23"/>
        </w:rPr>
      </w:pPr>
    </w:p>
    <w:p w14:paraId="79CEC76F" w14:textId="77777777" w:rsidR="00096BC1" w:rsidRPr="00B61A6F" w:rsidRDefault="00096BC1" w:rsidP="00E77D0B">
      <w:pPr>
        <w:spacing w:after="0"/>
        <w:ind w:firstLine="567"/>
        <w:contextualSpacing/>
        <w:jc w:val="center"/>
        <w:rPr>
          <w:b/>
          <w:color w:val="000000"/>
          <w:spacing w:val="2"/>
          <w:sz w:val="23"/>
          <w:szCs w:val="23"/>
        </w:rPr>
      </w:pPr>
      <w:r w:rsidRPr="00B61A6F">
        <w:rPr>
          <w:b/>
          <w:color w:val="000000"/>
          <w:spacing w:val="2"/>
          <w:sz w:val="23"/>
          <w:szCs w:val="23"/>
        </w:rPr>
        <w:t>7. ПОРЯДОК РАЗРЕШЕНИЯ СПОРОВ</w:t>
      </w:r>
    </w:p>
    <w:p w14:paraId="0CC5D4A7" w14:textId="77777777" w:rsidR="007476BA" w:rsidRPr="00B61A6F" w:rsidRDefault="007476BA" w:rsidP="007476BA">
      <w:pPr>
        <w:shd w:val="clear" w:color="auto" w:fill="FFFFFF"/>
        <w:tabs>
          <w:tab w:val="left" w:pos="0"/>
          <w:tab w:val="left" w:pos="1134"/>
        </w:tabs>
        <w:ind w:firstLine="567"/>
        <w:contextualSpacing/>
        <w:rPr>
          <w:color w:val="000000"/>
          <w:spacing w:val="-5"/>
          <w:sz w:val="23"/>
          <w:szCs w:val="23"/>
        </w:rPr>
      </w:pPr>
      <w:r w:rsidRPr="00B61A6F">
        <w:rPr>
          <w:color w:val="000000"/>
          <w:spacing w:val="-5"/>
          <w:sz w:val="23"/>
          <w:szCs w:val="23"/>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w:t>
      </w:r>
      <w:r w:rsidR="00E94C6E" w:rsidRPr="00B61A6F">
        <w:rPr>
          <w:color w:val="000000"/>
          <w:spacing w:val="-5"/>
          <w:sz w:val="23"/>
          <w:szCs w:val="23"/>
        </w:rPr>
        <w:t xml:space="preserve">ассмотрения которых составляет </w:t>
      </w:r>
      <w:r w:rsidR="00F11E9B" w:rsidRPr="00B61A6F">
        <w:rPr>
          <w:color w:val="000000"/>
          <w:spacing w:val="-5"/>
          <w:sz w:val="23"/>
          <w:szCs w:val="23"/>
        </w:rPr>
        <w:t>1</w:t>
      </w:r>
      <w:r w:rsidR="00A87840" w:rsidRPr="00B61A6F">
        <w:rPr>
          <w:color w:val="000000"/>
          <w:spacing w:val="-5"/>
          <w:sz w:val="23"/>
          <w:szCs w:val="23"/>
        </w:rPr>
        <w:t>0 (д</w:t>
      </w:r>
      <w:r w:rsidR="00F11E9B" w:rsidRPr="00B61A6F">
        <w:rPr>
          <w:color w:val="000000"/>
          <w:spacing w:val="-5"/>
          <w:sz w:val="23"/>
          <w:szCs w:val="23"/>
        </w:rPr>
        <w:t>еся</w:t>
      </w:r>
      <w:r w:rsidR="00A87840" w:rsidRPr="00B61A6F">
        <w:rPr>
          <w:color w:val="000000"/>
          <w:spacing w:val="-5"/>
          <w:sz w:val="23"/>
          <w:szCs w:val="23"/>
        </w:rPr>
        <w:t xml:space="preserve">ть) календарных </w:t>
      </w:r>
      <w:r w:rsidRPr="00B61A6F">
        <w:rPr>
          <w:color w:val="000000"/>
          <w:spacing w:val="-5"/>
          <w:sz w:val="23"/>
          <w:szCs w:val="23"/>
        </w:rPr>
        <w:t>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14:paraId="1C7BD0BA" w14:textId="5305DEAC" w:rsidR="00C170FA" w:rsidRPr="00B61A6F" w:rsidRDefault="007476BA" w:rsidP="007476BA">
      <w:pPr>
        <w:shd w:val="clear" w:color="auto" w:fill="FFFFFF"/>
        <w:tabs>
          <w:tab w:val="left" w:pos="0"/>
          <w:tab w:val="left" w:pos="1134"/>
        </w:tabs>
        <w:ind w:firstLine="567"/>
        <w:contextualSpacing/>
        <w:rPr>
          <w:color w:val="000000"/>
          <w:spacing w:val="-5"/>
          <w:sz w:val="23"/>
          <w:szCs w:val="23"/>
        </w:rPr>
      </w:pPr>
      <w:r w:rsidRPr="00B61A6F">
        <w:rPr>
          <w:color w:val="000000"/>
          <w:spacing w:val="-5"/>
          <w:sz w:val="23"/>
          <w:szCs w:val="23"/>
        </w:rPr>
        <w:t xml:space="preserve">7.2. В случае полного или частичного отказа в удовлетворении претензии или неполучении ответа на претензию по истечении </w:t>
      </w:r>
      <w:r w:rsidR="00A87840" w:rsidRPr="00B61A6F">
        <w:rPr>
          <w:color w:val="000000"/>
          <w:spacing w:val="-5"/>
          <w:sz w:val="23"/>
          <w:szCs w:val="23"/>
        </w:rPr>
        <w:t xml:space="preserve">10 </w:t>
      </w:r>
      <w:r w:rsidR="00F11E9B" w:rsidRPr="00B61A6F">
        <w:rPr>
          <w:color w:val="000000"/>
          <w:spacing w:val="-5"/>
          <w:sz w:val="23"/>
          <w:szCs w:val="23"/>
        </w:rPr>
        <w:t>(десяти) календарны</w:t>
      </w:r>
      <w:r w:rsidR="00A87840" w:rsidRPr="00B61A6F">
        <w:rPr>
          <w:color w:val="000000"/>
          <w:spacing w:val="-5"/>
          <w:sz w:val="23"/>
          <w:szCs w:val="23"/>
        </w:rPr>
        <w:t xml:space="preserve">х дней </w:t>
      </w:r>
      <w:r w:rsidRPr="00B61A6F">
        <w:rPr>
          <w:color w:val="000000"/>
          <w:spacing w:val="-5"/>
          <w:sz w:val="23"/>
          <w:szCs w:val="23"/>
        </w:rPr>
        <w:t>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14:paraId="233C5006" w14:textId="77777777" w:rsidR="00B61A6F" w:rsidRPr="00B61A6F" w:rsidRDefault="00B61A6F" w:rsidP="007476BA">
      <w:pPr>
        <w:shd w:val="clear" w:color="auto" w:fill="FFFFFF"/>
        <w:tabs>
          <w:tab w:val="left" w:pos="0"/>
          <w:tab w:val="left" w:pos="1134"/>
        </w:tabs>
        <w:ind w:firstLine="567"/>
        <w:contextualSpacing/>
        <w:rPr>
          <w:color w:val="000000"/>
          <w:spacing w:val="-5"/>
          <w:sz w:val="23"/>
          <w:szCs w:val="23"/>
        </w:rPr>
      </w:pPr>
    </w:p>
    <w:p w14:paraId="5503430A" w14:textId="77777777" w:rsidR="00523880" w:rsidRPr="00B61A6F" w:rsidRDefault="00096BC1" w:rsidP="00523880">
      <w:pPr>
        <w:spacing w:after="0"/>
        <w:ind w:firstLine="567"/>
        <w:contextualSpacing/>
        <w:jc w:val="center"/>
        <w:rPr>
          <w:sz w:val="23"/>
          <w:szCs w:val="23"/>
        </w:rPr>
      </w:pPr>
      <w:r w:rsidRPr="00B61A6F">
        <w:rPr>
          <w:b/>
          <w:sz w:val="23"/>
          <w:szCs w:val="23"/>
        </w:rPr>
        <w:t xml:space="preserve">8. </w:t>
      </w:r>
      <w:r w:rsidR="00523880" w:rsidRPr="00B61A6F">
        <w:rPr>
          <w:b/>
          <w:sz w:val="23"/>
          <w:szCs w:val="23"/>
        </w:rPr>
        <w:t>ОБСТОЯТЕЛЬСТВА НЕПРЕОДОЛИМОЙ СИЛЫ (ФОРС-МАЖОР)</w:t>
      </w:r>
    </w:p>
    <w:p w14:paraId="792FBDCE" w14:textId="77777777" w:rsidR="00523880" w:rsidRPr="00B61A6F" w:rsidRDefault="00523880" w:rsidP="00523880">
      <w:pPr>
        <w:spacing w:after="0"/>
        <w:ind w:firstLine="567"/>
        <w:contextualSpacing/>
        <w:rPr>
          <w:sz w:val="23"/>
          <w:szCs w:val="23"/>
        </w:rPr>
      </w:pPr>
      <w:r w:rsidRPr="00B61A6F">
        <w:rPr>
          <w:sz w:val="23"/>
          <w:szCs w:val="23"/>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w:t>
      </w:r>
      <w:r w:rsidRPr="00B61A6F">
        <w:rPr>
          <w:sz w:val="23"/>
          <w:szCs w:val="23"/>
        </w:rPr>
        <w:lastRenderedPageBreak/>
        <w:t>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37918C9C" w14:textId="77777777" w:rsidR="00523880" w:rsidRPr="00B61A6F" w:rsidRDefault="00523880" w:rsidP="00523880">
      <w:pPr>
        <w:spacing w:after="0"/>
        <w:ind w:firstLine="567"/>
        <w:contextualSpacing/>
        <w:rPr>
          <w:sz w:val="23"/>
          <w:szCs w:val="23"/>
        </w:rPr>
      </w:pPr>
      <w:r w:rsidRPr="00B61A6F">
        <w:rPr>
          <w:sz w:val="23"/>
          <w:szCs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65CC116A" w14:textId="5BD6C11B" w:rsidR="002E7401" w:rsidRPr="00B61A6F" w:rsidRDefault="00523880" w:rsidP="00523880">
      <w:pPr>
        <w:spacing w:after="0"/>
        <w:ind w:firstLine="567"/>
        <w:contextualSpacing/>
        <w:rPr>
          <w:sz w:val="23"/>
          <w:szCs w:val="23"/>
        </w:rPr>
      </w:pPr>
      <w:r w:rsidRPr="00B61A6F">
        <w:rPr>
          <w:sz w:val="23"/>
          <w:szCs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58BB1B39" w14:textId="77777777" w:rsidR="00B61A6F" w:rsidRPr="00B61A6F" w:rsidRDefault="00B61A6F" w:rsidP="00523880">
      <w:pPr>
        <w:spacing w:after="0"/>
        <w:ind w:firstLine="567"/>
        <w:contextualSpacing/>
        <w:rPr>
          <w:b/>
          <w:sz w:val="23"/>
          <w:szCs w:val="23"/>
        </w:rPr>
      </w:pPr>
    </w:p>
    <w:p w14:paraId="60C4FA0E" w14:textId="77777777" w:rsidR="002C6BEF" w:rsidRPr="00B61A6F" w:rsidRDefault="002C6BEF" w:rsidP="00E77D0B">
      <w:pPr>
        <w:spacing w:after="0"/>
        <w:ind w:firstLine="567"/>
        <w:contextualSpacing/>
        <w:jc w:val="center"/>
        <w:rPr>
          <w:b/>
          <w:sz w:val="23"/>
          <w:szCs w:val="23"/>
        </w:rPr>
      </w:pPr>
      <w:r w:rsidRPr="00B61A6F">
        <w:rPr>
          <w:b/>
          <w:sz w:val="23"/>
          <w:szCs w:val="23"/>
        </w:rPr>
        <w:t>9. КОНФИДЕНЦИАЛЬНОСТЬ</w:t>
      </w:r>
    </w:p>
    <w:p w14:paraId="7FB9D029" w14:textId="77777777" w:rsidR="00940640" w:rsidRPr="00B61A6F" w:rsidRDefault="00940640" w:rsidP="00940640">
      <w:pPr>
        <w:spacing w:after="0"/>
        <w:ind w:firstLine="567"/>
        <w:contextualSpacing/>
        <w:rPr>
          <w:sz w:val="23"/>
          <w:szCs w:val="23"/>
        </w:rPr>
      </w:pPr>
      <w:r w:rsidRPr="00B61A6F">
        <w:rPr>
          <w:sz w:val="23"/>
          <w:szCs w:val="23"/>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1673B660" w14:textId="77777777" w:rsidR="00940640" w:rsidRPr="00B61A6F" w:rsidRDefault="00940640" w:rsidP="00940640">
      <w:pPr>
        <w:spacing w:after="0"/>
        <w:ind w:firstLine="567"/>
        <w:contextualSpacing/>
        <w:rPr>
          <w:sz w:val="23"/>
          <w:szCs w:val="23"/>
        </w:rPr>
      </w:pPr>
      <w:r w:rsidRPr="00B61A6F">
        <w:rPr>
          <w:sz w:val="23"/>
          <w:szCs w:val="23"/>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70282F8D" w14:textId="77777777" w:rsidR="00940640" w:rsidRPr="00B61A6F" w:rsidRDefault="00940640" w:rsidP="00940640">
      <w:pPr>
        <w:spacing w:after="0"/>
        <w:ind w:firstLine="567"/>
        <w:contextualSpacing/>
        <w:rPr>
          <w:sz w:val="23"/>
          <w:szCs w:val="23"/>
        </w:rPr>
      </w:pPr>
      <w:r w:rsidRPr="00B61A6F">
        <w:rPr>
          <w:sz w:val="23"/>
          <w:szCs w:val="23"/>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0B53AA5" w14:textId="77777777" w:rsidR="00940640" w:rsidRPr="00B61A6F" w:rsidRDefault="00940640" w:rsidP="00940640">
      <w:pPr>
        <w:spacing w:after="0"/>
        <w:ind w:firstLine="567"/>
        <w:contextualSpacing/>
        <w:rPr>
          <w:sz w:val="23"/>
          <w:szCs w:val="23"/>
        </w:rPr>
      </w:pPr>
      <w:r w:rsidRPr="00B61A6F">
        <w:rPr>
          <w:sz w:val="23"/>
          <w:szCs w:val="23"/>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5397A0AF" w14:textId="77777777" w:rsidR="00940640" w:rsidRPr="00B61A6F" w:rsidRDefault="00940640" w:rsidP="00940640">
      <w:pPr>
        <w:spacing w:after="0"/>
        <w:ind w:firstLine="567"/>
        <w:contextualSpacing/>
        <w:rPr>
          <w:sz w:val="23"/>
          <w:szCs w:val="23"/>
        </w:rPr>
      </w:pPr>
      <w:r w:rsidRPr="00B61A6F">
        <w:rPr>
          <w:sz w:val="23"/>
          <w:szCs w:val="23"/>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7AFC441E" w14:textId="77777777" w:rsidR="00940640" w:rsidRPr="00B61A6F" w:rsidRDefault="00940640" w:rsidP="00940640">
      <w:pPr>
        <w:spacing w:after="0"/>
        <w:ind w:firstLine="567"/>
        <w:contextualSpacing/>
        <w:rPr>
          <w:sz w:val="23"/>
          <w:szCs w:val="23"/>
        </w:rPr>
      </w:pPr>
      <w:r w:rsidRPr="00B61A6F">
        <w:rPr>
          <w:sz w:val="23"/>
          <w:szCs w:val="23"/>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ACE3E57" w14:textId="77777777" w:rsidR="00940640" w:rsidRPr="00B61A6F" w:rsidRDefault="00940640" w:rsidP="00940640">
      <w:pPr>
        <w:spacing w:after="0"/>
        <w:ind w:firstLine="567"/>
        <w:contextualSpacing/>
        <w:rPr>
          <w:sz w:val="23"/>
          <w:szCs w:val="23"/>
        </w:rPr>
      </w:pPr>
      <w:r w:rsidRPr="00B61A6F">
        <w:rPr>
          <w:sz w:val="23"/>
          <w:szCs w:val="23"/>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53A6ACC" w14:textId="1D10418F" w:rsidR="00523880" w:rsidRPr="00B61A6F" w:rsidRDefault="00940640" w:rsidP="00940640">
      <w:pPr>
        <w:spacing w:after="0"/>
        <w:ind w:firstLine="567"/>
        <w:contextualSpacing/>
        <w:rPr>
          <w:sz w:val="23"/>
          <w:szCs w:val="23"/>
        </w:rPr>
      </w:pPr>
      <w:r w:rsidRPr="00B61A6F">
        <w:rPr>
          <w:sz w:val="23"/>
          <w:szCs w:val="23"/>
        </w:rPr>
        <w:t>9.8. Стороны самостоятельно обеспечивают защиту этих сведений в соответствии с требованиями законодательства Российской Федерации.</w:t>
      </w:r>
    </w:p>
    <w:p w14:paraId="13AFDB5A" w14:textId="77777777" w:rsidR="00B61A6F" w:rsidRPr="00B61A6F" w:rsidRDefault="00B61A6F" w:rsidP="00940640">
      <w:pPr>
        <w:spacing w:after="0"/>
        <w:ind w:firstLine="567"/>
        <w:contextualSpacing/>
        <w:rPr>
          <w:sz w:val="23"/>
          <w:szCs w:val="23"/>
        </w:rPr>
      </w:pPr>
    </w:p>
    <w:p w14:paraId="7D1FC9C1" w14:textId="77777777" w:rsidR="002F2688" w:rsidRPr="00B61A6F" w:rsidRDefault="00E55492" w:rsidP="00E77D0B">
      <w:pPr>
        <w:spacing w:after="0"/>
        <w:ind w:firstLine="567"/>
        <w:contextualSpacing/>
        <w:jc w:val="center"/>
        <w:rPr>
          <w:b/>
          <w:sz w:val="23"/>
          <w:szCs w:val="23"/>
        </w:rPr>
      </w:pPr>
      <w:r w:rsidRPr="00B61A6F">
        <w:rPr>
          <w:b/>
          <w:sz w:val="23"/>
          <w:szCs w:val="23"/>
        </w:rPr>
        <w:lastRenderedPageBreak/>
        <w:t>10. Г</w:t>
      </w:r>
      <w:r w:rsidR="00940640" w:rsidRPr="00B61A6F">
        <w:rPr>
          <w:b/>
          <w:sz w:val="23"/>
          <w:szCs w:val="23"/>
        </w:rPr>
        <w:t>АРАНТИЯ</w:t>
      </w:r>
    </w:p>
    <w:p w14:paraId="478BF36A" w14:textId="77777777" w:rsidR="00581366" w:rsidRPr="00B61A6F" w:rsidRDefault="00581366" w:rsidP="00581366">
      <w:pPr>
        <w:spacing w:after="0"/>
        <w:ind w:firstLine="567"/>
        <w:contextualSpacing/>
        <w:rPr>
          <w:sz w:val="23"/>
          <w:szCs w:val="23"/>
        </w:rPr>
      </w:pPr>
      <w:r w:rsidRPr="00B61A6F">
        <w:rPr>
          <w:sz w:val="23"/>
          <w:szCs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14:paraId="5F05FE8D" w14:textId="77777777" w:rsidR="00581366" w:rsidRPr="00B61A6F" w:rsidRDefault="00581366" w:rsidP="00581366">
      <w:pPr>
        <w:spacing w:after="0"/>
        <w:ind w:firstLine="567"/>
        <w:contextualSpacing/>
        <w:rPr>
          <w:sz w:val="23"/>
          <w:szCs w:val="23"/>
        </w:rPr>
      </w:pPr>
      <w:r w:rsidRPr="00B61A6F">
        <w:rPr>
          <w:sz w:val="23"/>
          <w:szCs w:val="23"/>
        </w:rPr>
        <w:t>10.2. Срок годности Товара должен соответствовать сертификатам качества, с учетом положений п. 3.8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14:paraId="04034749" w14:textId="77777777" w:rsidR="00581366" w:rsidRPr="00B61A6F" w:rsidRDefault="00581366" w:rsidP="00581366">
      <w:pPr>
        <w:spacing w:after="0"/>
        <w:ind w:firstLine="567"/>
        <w:contextualSpacing/>
        <w:rPr>
          <w:sz w:val="23"/>
          <w:szCs w:val="23"/>
        </w:rPr>
      </w:pPr>
      <w:r w:rsidRPr="00B61A6F">
        <w:rPr>
          <w:sz w:val="23"/>
          <w:szCs w:val="23"/>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0CD269C1" w14:textId="5C7EBB59" w:rsidR="00581366" w:rsidRPr="00B61A6F" w:rsidRDefault="00581366" w:rsidP="00581366">
      <w:pPr>
        <w:spacing w:after="0"/>
        <w:ind w:firstLine="567"/>
        <w:contextualSpacing/>
        <w:rPr>
          <w:sz w:val="23"/>
          <w:szCs w:val="23"/>
        </w:rPr>
      </w:pPr>
      <w:r w:rsidRPr="00B61A6F">
        <w:rPr>
          <w:sz w:val="23"/>
          <w:szCs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14:paraId="04E63341" w14:textId="77777777" w:rsidR="00B61A6F" w:rsidRPr="00B61A6F" w:rsidRDefault="00B61A6F" w:rsidP="00581366">
      <w:pPr>
        <w:spacing w:after="0"/>
        <w:ind w:firstLine="567"/>
        <w:contextualSpacing/>
        <w:rPr>
          <w:sz w:val="23"/>
          <w:szCs w:val="23"/>
        </w:rPr>
      </w:pPr>
    </w:p>
    <w:p w14:paraId="7F2FC75C" w14:textId="77777777" w:rsidR="002C6BEF" w:rsidRPr="00B61A6F" w:rsidRDefault="002C6BEF" w:rsidP="00E77D0B">
      <w:pPr>
        <w:spacing w:after="0"/>
        <w:ind w:firstLine="567"/>
        <w:contextualSpacing/>
        <w:jc w:val="center"/>
        <w:rPr>
          <w:b/>
          <w:sz w:val="23"/>
          <w:szCs w:val="23"/>
        </w:rPr>
      </w:pPr>
      <w:r w:rsidRPr="00B61A6F">
        <w:rPr>
          <w:b/>
          <w:sz w:val="23"/>
          <w:szCs w:val="23"/>
        </w:rPr>
        <w:t>1</w:t>
      </w:r>
      <w:r w:rsidR="00E55492" w:rsidRPr="00B61A6F">
        <w:rPr>
          <w:b/>
          <w:sz w:val="23"/>
          <w:szCs w:val="23"/>
        </w:rPr>
        <w:t>1</w:t>
      </w:r>
      <w:r w:rsidRPr="00B61A6F">
        <w:rPr>
          <w:b/>
          <w:sz w:val="23"/>
          <w:szCs w:val="23"/>
        </w:rPr>
        <w:t>. ПРОЧИЕ УСЛОВИЯ</w:t>
      </w:r>
    </w:p>
    <w:p w14:paraId="670001BD" w14:textId="1CEB9B19" w:rsidR="002C6BEF" w:rsidRPr="00B61A6F" w:rsidRDefault="002C6BEF" w:rsidP="00E77D0B">
      <w:pPr>
        <w:spacing w:after="0"/>
        <w:ind w:firstLine="567"/>
        <w:contextualSpacing/>
        <w:rPr>
          <w:sz w:val="23"/>
          <w:szCs w:val="23"/>
        </w:rPr>
      </w:pPr>
      <w:r w:rsidRPr="00B61A6F">
        <w:rPr>
          <w:sz w:val="23"/>
          <w:szCs w:val="23"/>
        </w:rPr>
        <w:t>1</w:t>
      </w:r>
      <w:r w:rsidR="00E55492" w:rsidRPr="00B61A6F">
        <w:rPr>
          <w:sz w:val="23"/>
          <w:szCs w:val="23"/>
        </w:rPr>
        <w:t>1</w:t>
      </w:r>
      <w:r w:rsidRPr="00B61A6F">
        <w:rPr>
          <w:sz w:val="23"/>
          <w:szCs w:val="23"/>
        </w:rPr>
        <w:t>.1. Договор, вступает в силу с даты его подписания</w:t>
      </w:r>
      <w:r w:rsidR="00363E55" w:rsidRPr="00B61A6F">
        <w:rPr>
          <w:sz w:val="23"/>
          <w:szCs w:val="23"/>
        </w:rPr>
        <w:t xml:space="preserve"> Сторонами</w:t>
      </w:r>
      <w:r w:rsidRPr="00B61A6F">
        <w:rPr>
          <w:sz w:val="23"/>
          <w:szCs w:val="23"/>
        </w:rPr>
        <w:t xml:space="preserve"> и действует</w:t>
      </w:r>
      <w:r w:rsidR="00D577D9" w:rsidRPr="00B61A6F">
        <w:rPr>
          <w:sz w:val="23"/>
          <w:szCs w:val="23"/>
        </w:rPr>
        <w:t xml:space="preserve"> </w:t>
      </w:r>
      <w:r w:rsidR="004933CB" w:rsidRPr="00B61A6F">
        <w:rPr>
          <w:sz w:val="23"/>
          <w:szCs w:val="23"/>
        </w:rPr>
        <w:t>п</w:t>
      </w:r>
      <w:r w:rsidR="00D577D9" w:rsidRPr="00B61A6F">
        <w:rPr>
          <w:sz w:val="23"/>
          <w:szCs w:val="23"/>
        </w:rPr>
        <w:t xml:space="preserve">о </w:t>
      </w:r>
      <w:r w:rsidR="00BC6E5B" w:rsidRPr="00B61A6F">
        <w:rPr>
          <w:sz w:val="23"/>
          <w:szCs w:val="23"/>
        </w:rPr>
        <w:t>31</w:t>
      </w:r>
      <w:r w:rsidR="00D577D9" w:rsidRPr="00B61A6F">
        <w:rPr>
          <w:sz w:val="23"/>
          <w:szCs w:val="23"/>
        </w:rPr>
        <w:t xml:space="preserve"> </w:t>
      </w:r>
      <w:r w:rsidR="00F17BC0" w:rsidRPr="00B61A6F">
        <w:rPr>
          <w:sz w:val="23"/>
          <w:szCs w:val="23"/>
        </w:rPr>
        <w:t>декабря</w:t>
      </w:r>
      <w:r w:rsidR="00D577D9" w:rsidRPr="00B61A6F">
        <w:rPr>
          <w:sz w:val="23"/>
          <w:szCs w:val="23"/>
        </w:rPr>
        <w:t xml:space="preserve"> 20</w:t>
      </w:r>
      <w:r w:rsidR="00B61A6F" w:rsidRPr="00B61A6F">
        <w:rPr>
          <w:sz w:val="23"/>
          <w:szCs w:val="23"/>
        </w:rPr>
        <w:t>21</w:t>
      </w:r>
      <w:r w:rsidR="00D577D9" w:rsidRPr="00B61A6F">
        <w:rPr>
          <w:sz w:val="23"/>
          <w:szCs w:val="23"/>
        </w:rPr>
        <w:t xml:space="preserve"> года</w:t>
      </w:r>
      <w:r w:rsidR="004A1586" w:rsidRPr="00B61A6F">
        <w:rPr>
          <w:sz w:val="23"/>
          <w:szCs w:val="23"/>
        </w:rPr>
        <w:t>, а в части оплаты – до полного исполнения сторонами своих обязательств</w:t>
      </w:r>
      <w:r w:rsidR="00F8291A" w:rsidRPr="00B61A6F">
        <w:rPr>
          <w:sz w:val="23"/>
          <w:szCs w:val="23"/>
        </w:rPr>
        <w:t>.</w:t>
      </w:r>
    </w:p>
    <w:p w14:paraId="3113A757" w14:textId="6D98E57E" w:rsidR="00B61A6F" w:rsidRPr="00B61A6F" w:rsidRDefault="00B61A6F" w:rsidP="00B61A6F">
      <w:pPr>
        <w:spacing w:after="0"/>
        <w:ind w:firstLine="567"/>
        <w:contextualSpacing/>
        <w:rPr>
          <w:sz w:val="23"/>
          <w:szCs w:val="23"/>
        </w:rPr>
      </w:pPr>
      <w:r w:rsidRPr="00B61A6F">
        <w:rPr>
          <w:sz w:val="23"/>
          <w:szCs w:val="23"/>
        </w:rPr>
        <w:t>11.2. Если до истечения срока действия настоящего договора ни одна из Сторон не заявит о его расторжении, настоящий договор считается продленным на 1 (один) календарный год на тех же условиях. В порядке, установленном настоящим пунктом, настоящий Договор может продлеваться неограниченное число раз.</w:t>
      </w:r>
    </w:p>
    <w:p w14:paraId="064FB077" w14:textId="793E7EAB" w:rsidR="00574C38" w:rsidRPr="00B61A6F" w:rsidRDefault="002C6BEF" w:rsidP="00574C38">
      <w:pPr>
        <w:spacing w:after="0"/>
        <w:ind w:firstLine="567"/>
        <w:contextualSpacing/>
        <w:rPr>
          <w:sz w:val="23"/>
          <w:szCs w:val="23"/>
        </w:rPr>
      </w:pPr>
      <w:r w:rsidRPr="00B61A6F">
        <w:rPr>
          <w:sz w:val="23"/>
          <w:szCs w:val="23"/>
        </w:rPr>
        <w:t>1</w:t>
      </w:r>
      <w:r w:rsidR="00E55492" w:rsidRPr="00B61A6F">
        <w:rPr>
          <w:sz w:val="23"/>
          <w:szCs w:val="23"/>
        </w:rPr>
        <w:t>1</w:t>
      </w:r>
      <w:r w:rsidRPr="00B61A6F">
        <w:rPr>
          <w:sz w:val="23"/>
          <w:szCs w:val="23"/>
        </w:rPr>
        <w:t>.</w:t>
      </w:r>
      <w:r w:rsidR="00B61A6F" w:rsidRPr="00B61A6F">
        <w:rPr>
          <w:sz w:val="23"/>
          <w:szCs w:val="23"/>
        </w:rPr>
        <w:t>3</w:t>
      </w:r>
      <w:r w:rsidRPr="00B61A6F">
        <w:rPr>
          <w:sz w:val="23"/>
          <w:szCs w:val="23"/>
        </w:rPr>
        <w:t xml:space="preserve">. Расторжение настоящего </w:t>
      </w:r>
      <w:r w:rsidR="004A1586" w:rsidRPr="00B61A6F">
        <w:rPr>
          <w:sz w:val="23"/>
          <w:szCs w:val="23"/>
        </w:rPr>
        <w:t>Договора производится по соглашению Сторон, в судебном порядке или в иных случаях, предусмотренных законодательством Российской Федерации</w:t>
      </w:r>
      <w:r w:rsidRPr="00B61A6F">
        <w:rPr>
          <w:sz w:val="23"/>
          <w:szCs w:val="23"/>
        </w:rPr>
        <w:t>.</w:t>
      </w:r>
    </w:p>
    <w:p w14:paraId="3A3181EC" w14:textId="072F9B90" w:rsidR="002C6BEF" w:rsidRPr="00B61A6F" w:rsidRDefault="009C4D12" w:rsidP="00574C38">
      <w:pPr>
        <w:spacing w:after="0"/>
        <w:ind w:firstLine="567"/>
        <w:contextualSpacing/>
        <w:rPr>
          <w:sz w:val="23"/>
          <w:szCs w:val="23"/>
        </w:rPr>
      </w:pPr>
      <w:r w:rsidRPr="00B61A6F">
        <w:rPr>
          <w:sz w:val="23"/>
          <w:szCs w:val="23"/>
        </w:rPr>
        <w:t>11.</w:t>
      </w:r>
      <w:r w:rsidR="00B61A6F" w:rsidRPr="00B61A6F">
        <w:rPr>
          <w:sz w:val="23"/>
          <w:szCs w:val="23"/>
        </w:rPr>
        <w:t>4</w:t>
      </w:r>
      <w:r w:rsidRPr="00B61A6F">
        <w:rPr>
          <w:sz w:val="23"/>
          <w:szCs w:val="23"/>
        </w:rPr>
        <w:t xml:space="preserve">. Договор может быть досрочно расторгнут </w:t>
      </w:r>
      <w:r w:rsidR="00377FF9" w:rsidRPr="00B61A6F">
        <w:rPr>
          <w:sz w:val="23"/>
          <w:szCs w:val="23"/>
        </w:rPr>
        <w:t>Покупателем</w:t>
      </w:r>
      <w:r w:rsidRPr="00B61A6F">
        <w:rPr>
          <w:sz w:val="23"/>
          <w:szCs w:val="23"/>
        </w:rPr>
        <w:t xml:space="preserve"> в одностороннем порядке </w:t>
      </w:r>
      <w:r w:rsidR="004A1586" w:rsidRPr="00B61A6F">
        <w:rPr>
          <w:sz w:val="23"/>
          <w:szCs w:val="23"/>
        </w:rPr>
        <w:t>в случае существенных нарушений условий Договора</w:t>
      </w:r>
      <w:r w:rsidRPr="00B61A6F">
        <w:rPr>
          <w:sz w:val="23"/>
          <w:szCs w:val="23"/>
        </w:rPr>
        <w:t>.</w:t>
      </w:r>
      <w:r w:rsidR="004A1586" w:rsidRPr="00B61A6F">
        <w:rPr>
          <w:sz w:val="23"/>
          <w:szCs w:val="23"/>
        </w:rPr>
        <w:t xml:space="preserve"> </w:t>
      </w:r>
      <w:r w:rsidR="002C6BEF" w:rsidRPr="00B61A6F">
        <w:rPr>
          <w:sz w:val="23"/>
          <w:szCs w:val="23"/>
        </w:rPr>
        <w:t>Нарушение условий настоящего Договора Поставщиком считается существенным в случаях:</w:t>
      </w:r>
    </w:p>
    <w:p w14:paraId="18521985" w14:textId="7969328A" w:rsidR="002C6BEF" w:rsidRPr="00B61A6F" w:rsidRDefault="002C6BEF" w:rsidP="00E77D0B">
      <w:pPr>
        <w:spacing w:after="0"/>
        <w:ind w:firstLine="567"/>
        <w:contextualSpacing/>
        <w:rPr>
          <w:sz w:val="23"/>
          <w:szCs w:val="23"/>
        </w:rPr>
      </w:pPr>
      <w:r w:rsidRPr="00B61A6F">
        <w:rPr>
          <w:sz w:val="23"/>
          <w:szCs w:val="23"/>
        </w:rPr>
        <w:t>1</w:t>
      </w:r>
      <w:r w:rsidR="00E55492" w:rsidRPr="00B61A6F">
        <w:rPr>
          <w:sz w:val="23"/>
          <w:szCs w:val="23"/>
        </w:rPr>
        <w:t>1</w:t>
      </w:r>
      <w:r w:rsidRPr="00B61A6F">
        <w:rPr>
          <w:sz w:val="23"/>
          <w:szCs w:val="23"/>
        </w:rPr>
        <w:t>.</w:t>
      </w:r>
      <w:r w:rsidR="00B61A6F" w:rsidRPr="00B61A6F">
        <w:rPr>
          <w:sz w:val="23"/>
          <w:szCs w:val="23"/>
        </w:rPr>
        <w:t>4</w:t>
      </w:r>
      <w:r w:rsidRPr="00B61A6F">
        <w:rPr>
          <w:sz w:val="23"/>
          <w:szCs w:val="23"/>
        </w:rPr>
        <w:t>.1. Поставки Товаров ненадлежащего качества с недостатками, которые не позволяют осуществить приемку Товара.</w:t>
      </w:r>
    </w:p>
    <w:p w14:paraId="20A9D48A" w14:textId="3EAF8F64" w:rsidR="002C6BEF" w:rsidRPr="00B61A6F" w:rsidRDefault="002C6BEF" w:rsidP="00E77D0B">
      <w:pPr>
        <w:spacing w:after="0"/>
        <w:ind w:firstLine="567"/>
        <w:contextualSpacing/>
        <w:rPr>
          <w:sz w:val="23"/>
          <w:szCs w:val="23"/>
        </w:rPr>
      </w:pPr>
      <w:r w:rsidRPr="00B61A6F">
        <w:rPr>
          <w:sz w:val="23"/>
          <w:szCs w:val="23"/>
        </w:rPr>
        <w:t>1</w:t>
      </w:r>
      <w:r w:rsidR="00E55492" w:rsidRPr="00B61A6F">
        <w:rPr>
          <w:sz w:val="23"/>
          <w:szCs w:val="23"/>
        </w:rPr>
        <w:t>1</w:t>
      </w:r>
      <w:r w:rsidRPr="00B61A6F">
        <w:rPr>
          <w:sz w:val="23"/>
          <w:szCs w:val="23"/>
        </w:rPr>
        <w:t>.</w:t>
      </w:r>
      <w:r w:rsidR="00B61A6F" w:rsidRPr="00B61A6F">
        <w:rPr>
          <w:sz w:val="23"/>
          <w:szCs w:val="23"/>
        </w:rPr>
        <w:t>4</w:t>
      </w:r>
      <w:r w:rsidRPr="00B61A6F">
        <w:rPr>
          <w:sz w:val="23"/>
          <w:szCs w:val="23"/>
        </w:rPr>
        <w:t>.2. Поставки Товаров в меньшем количестве, чем предусмотрено условиями настоящего Договора, либо не поставки Товаров.</w:t>
      </w:r>
    </w:p>
    <w:p w14:paraId="2E4B8814" w14:textId="19E5B93D" w:rsidR="002C6BEF" w:rsidRPr="00B61A6F" w:rsidRDefault="002C6BEF" w:rsidP="00E77D0B">
      <w:pPr>
        <w:spacing w:after="0"/>
        <w:ind w:firstLine="567"/>
        <w:contextualSpacing/>
        <w:rPr>
          <w:sz w:val="23"/>
          <w:szCs w:val="23"/>
        </w:rPr>
      </w:pPr>
      <w:r w:rsidRPr="00B61A6F">
        <w:rPr>
          <w:sz w:val="23"/>
          <w:szCs w:val="23"/>
        </w:rPr>
        <w:t>1</w:t>
      </w:r>
      <w:r w:rsidR="00E55492" w:rsidRPr="00B61A6F">
        <w:rPr>
          <w:sz w:val="23"/>
          <w:szCs w:val="23"/>
        </w:rPr>
        <w:t>1</w:t>
      </w:r>
      <w:r w:rsidRPr="00B61A6F">
        <w:rPr>
          <w:sz w:val="23"/>
          <w:szCs w:val="23"/>
        </w:rPr>
        <w:t>.</w:t>
      </w:r>
      <w:r w:rsidR="00B61A6F" w:rsidRPr="00B61A6F">
        <w:rPr>
          <w:sz w:val="23"/>
          <w:szCs w:val="23"/>
        </w:rPr>
        <w:t>4</w:t>
      </w:r>
      <w:r w:rsidRPr="00B61A6F">
        <w:rPr>
          <w:sz w:val="23"/>
          <w:szCs w:val="23"/>
        </w:rPr>
        <w:t>.3. Поставки Товаров с нарушением условий Договора об ассортименте.</w:t>
      </w:r>
    </w:p>
    <w:p w14:paraId="22B027DB" w14:textId="264D96C0" w:rsidR="002C6BEF" w:rsidRPr="00B61A6F" w:rsidRDefault="002C6BEF" w:rsidP="00E77D0B">
      <w:pPr>
        <w:spacing w:after="0"/>
        <w:ind w:firstLine="567"/>
        <w:contextualSpacing/>
        <w:rPr>
          <w:sz w:val="23"/>
          <w:szCs w:val="23"/>
        </w:rPr>
      </w:pPr>
      <w:r w:rsidRPr="00B61A6F">
        <w:rPr>
          <w:sz w:val="23"/>
          <w:szCs w:val="23"/>
        </w:rPr>
        <w:t>1</w:t>
      </w:r>
      <w:r w:rsidR="00E55492" w:rsidRPr="00B61A6F">
        <w:rPr>
          <w:sz w:val="23"/>
          <w:szCs w:val="23"/>
        </w:rPr>
        <w:t>1</w:t>
      </w:r>
      <w:r w:rsidRPr="00B61A6F">
        <w:rPr>
          <w:sz w:val="23"/>
          <w:szCs w:val="23"/>
        </w:rPr>
        <w:t>.</w:t>
      </w:r>
      <w:r w:rsidR="00B61A6F" w:rsidRPr="00B61A6F">
        <w:rPr>
          <w:sz w:val="23"/>
          <w:szCs w:val="23"/>
        </w:rPr>
        <w:t>4</w:t>
      </w:r>
      <w:r w:rsidRPr="00B61A6F">
        <w:rPr>
          <w:sz w:val="23"/>
          <w:szCs w:val="23"/>
        </w:rPr>
        <w:t>.4. Неоднократного нарушения сроков поставки Товаров.</w:t>
      </w:r>
    </w:p>
    <w:p w14:paraId="5AF5C610" w14:textId="4641B8EA" w:rsidR="002C6BEF" w:rsidRPr="00B61A6F" w:rsidRDefault="002C6BEF" w:rsidP="00E77D0B">
      <w:pPr>
        <w:spacing w:after="0"/>
        <w:ind w:firstLine="567"/>
        <w:contextualSpacing/>
        <w:rPr>
          <w:sz w:val="23"/>
          <w:szCs w:val="23"/>
        </w:rPr>
      </w:pPr>
      <w:r w:rsidRPr="00B61A6F">
        <w:rPr>
          <w:sz w:val="23"/>
          <w:szCs w:val="23"/>
        </w:rPr>
        <w:t>1</w:t>
      </w:r>
      <w:r w:rsidR="00E55492" w:rsidRPr="00B61A6F">
        <w:rPr>
          <w:sz w:val="23"/>
          <w:szCs w:val="23"/>
        </w:rPr>
        <w:t>1</w:t>
      </w:r>
      <w:r w:rsidRPr="00B61A6F">
        <w:rPr>
          <w:sz w:val="23"/>
          <w:szCs w:val="23"/>
        </w:rPr>
        <w:t>.</w:t>
      </w:r>
      <w:r w:rsidR="00B61A6F" w:rsidRPr="00B61A6F">
        <w:rPr>
          <w:sz w:val="23"/>
          <w:szCs w:val="23"/>
        </w:rPr>
        <w:t>4</w:t>
      </w:r>
      <w:r w:rsidRPr="00B61A6F">
        <w:rPr>
          <w:sz w:val="23"/>
          <w:szCs w:val="23"/>
        </w:rPr>
        <w:t xml:space="preserve">.5. Если Поставщик не обеспечил выгрузку Товара </w:t>
      </w:r>
      <w:r w:rsidR="002C7F62" w:rsidRPr="00B61A6F">
        <w:rPr>
          <w:sz w:val="23"/>
          <w:szCs w:val="23"/>
        </w:rPr>
        <w:t>Покупателю</w:t>
      </w:r>
      <w:r w:rsidRPr="00B61A6F">
        <w:rPr>
          <w:sz w:val="23"/>
          <w:szCs w:val="23"/>
        </w:rPr>
        <w:t xml:space="preserve"> (в т.ч. представителями транспортной компании).</w:t>
      </w:r>
    </w:p>
    <w:p w14:paraId="21BC34EC" w14:textId="68EFD945" w:rsidR="004A1586" w:rsidRPr="00B61A6F" w:rsidRDefault="004A1586" w:rsidP="00E77D0B">
      <w:pPr>
        <w:spacing w:after="0"/>
        <w:ind w:firstLine="567"/>
        <w:contextualSpacing/>
        <w:rPr>
          <w:sz w:val="23"/>
          <w:szCs w:val="23"/>
        </w:rPr>
      </w:pPr>
      <w:r w:rsidRPr="00B61A6F">
        <w:rPr>
          <w:sz w:val="23"/>
          <w:szCs w:val="23"/>
        </w:rPr>
        <w:t>11.</w:t>
      </w:r>
      <w:r w:rsidR="00B61A6F" w:rsidRPr="00B61A6F">
        <w:rPr>
          <w:sz w:val="23"/>
          <w:szCs w:val="23"/>
        </w:rPr>
        <w:t>5</w:t>
      </w:r>
      <w:r w:rsidRPr="00B61A6F">
        <w:rPr>
          <w:sz w:val="23"/>
          <w:szCs w:val="23"/>
        </w:rPr>
        <w:t>.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14:paraId="4C4704CB" w14:textId="0D4D2152" w:rsidR="002C6BEF" w:rsidRPr="00B61A6F" w:rsidRDefault="002C6BEF" w:rsidP="00E77D0B">
      <w:pPr>
        <w:spacing w:after="0"/>
        <w:ind w:firstLine="567"/>
        <w:contextualSpacing/>
        <w:rPr>
          <w:sz w:val="23"/>
          <w:szCs w:val="23"/>
          <w:lang w:eastAsia="ru-RU"/>
        </w:rPr>
      </w:pPr>
      <w:r w:rsidRPr="00B61A6F">
        <w:rPr>
          <w:sz w:val="23"/>
          <w:szCs w:val="23"/>
        </w:rPr>
        <w:t>1</w:t>
      </w:r>
      <w:r w:rsidR="00E55492" w:rsidRPr="00B61A6F">
        <w:rPr>
          <w:sz w:val="23"/>
          <w:szCs w:val="23"/>
        </w:rPr>
        <w:t>1</w:t>
      </w:r>
      <w:r w:rsidRPr="00B61A6F">
        <w:rPr>
          <w:sz w:val="23"/>
          <w:szCs w:val="23"/>
        </w:rPr>
        <w:t>.</w:t>
      </w:r>
      <w:r w:rsidR="00B61A6F" w:rsidRPr="00B61A6F">
        <w:rPr>
          <w:sz w:val="23"/>
          <w:szCs w:val="23"/>
        </w:rPr>
        <w:t>6</w:t>
      </w:r>
      <w:r w:rsidRPr="00B61A6F">
        <w:rPr>
          <w:sz w:val="23"/>
          <w:szCs w:val="23"/>
        </w:rPr>
        <w:t xml:space="preserve">. </w:t>
      </w:r>
      <w:r w:rsidRPr="00B61A6F">
        <w:rPr>
          <w:sz w:val="23"/>
          <w:szCs w:val="23"/>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rsidRPr="00B61A6F">
        <w:rPr>
          <w:sz w:val="23"/>
          <w:szCs w:val="23"/>
        </w:rP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14:paraId="5B8FCF63" w14:textId="2A5FD77B" w:rsidR="004A1586" w:rsidRPr="00B61A6F" w:rsidRDefault="002C6BEF" w:rsidP="004A1586">
      <w:pPr>
        <w:spacing w:after="0"/>
        <w:ind w:firstLine="567"/>
        <w:contextualSpacing/>
        <w:rPr>
          <w:sz w:val="23"/>
          <w:szCs w:val="23"/>
        </w:rPr>
      </w:pPr>
      <w:r w:rsidRPr="00B61A6F">
        <w:rPr>
          <w:sz w:val="23"/>
          <w:szCs w:val="23"/>
        </w:rPr>
        <w:t>1</w:t>
      </w:r>
      <w:r w:rsidR="00E55492" w:rsidRPr="00B61A6F">
        <w:rPr>
          <w:sz w:val="23"/>
          <w:szCs w:val="23"/>
        </w:rPr>
        <w:t>1</w:t>
      </w:r>
      <w:r w:rsidRPr="00B61A6F">
        <w:rPr>
          <w:sz w:val="23"/>
          <w:szCs w:val="23"/>
        </w:rPr>
        <w:t>.</w:t>
      </w:r>
      <w:r w:rsidR="00B61A6F" w:rsidRPr="00B61A6F">
        <w:rPr>
          <w:sz w:val="23"/>
          <w:szCs w:val="23"/>
        </w:rPr>
        <w:t>7</w:t>
      </w:r>
      <w:r w:rsidRPr="00B61A6F">
        <w:rPr>
          <w:sz w:val="23"/>
          <w:szCs w:val="23"/>
        </w:rPr>
        <w:t xml:space="preserve">. </w:t>
      </w:r>
      <w:r w:rsidR="004A1586" w:rsidRPr="00B61A6F">
        <w:rPr>
          <w:sz w:val="23"/>
          <w:szCs w:val="23"/>
        </w:rPr>
        <w:t>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14:paraId="3713FB88" w14:textId="07AABA11" w:rsidR="004A1586" w:rsidRPr="00B61A6F" w:rsidRDefault="004A1586" w:rsidP="004A1586">
      <w:pPr>
        <w:spacing w:after="0"/>
        <w:ind w:firstLine="567"/>
        <w:contextualSpacing/>
        <w:rPr>
          <w:sz w:val="23"/>
          <w:szCs w:val="23"/>
        </w:rPr>
      </w:pPr>
      <w:r w:rsidRPr="00B61A6F">
        <w:rPr>
          <w:sz w:val="23"/>
          <w:szCs w:val="23"/>
        </w:rPr>
        <w:t>11.</w:t>
      </w:r>
      <w:r w:rsidR="00B61A6F" w:rsidRPr="00B61A6F">
        <w:rPr>
          <w:sz w:val="23"/>
          <w:szCs w:val="23"/>
        </w:rPr>
        <w:t>8</w:t>
      </w:r>
      <w:r w:rsidRPr="00B61A6F">
        <w:rPr>
          <w:sz w:val="23"/>
          <w:szCs w:val="23"/>
        </w:rPr>
        <w:t>. Настоящий Договор составлен в двух экземплярах, один из которых находится у Покупателя, а второй у Поставщика.</w:t>
      </w:r>
    </w:p>
    <w:p w14:paraId="14A55FD5" w14:textId="08765035" w:rsidR="004A1586" w:rsidRPr="00B61A6F" w:rsidRDefault="004A1586" w:rsidP="004A1586">
      <w:pPr>
        <w:spacing w:after="0"/>
        <w:ind w:firstLine="567"/>
        <w:contextualSpacing/>
        <w:rPr>
          <w:sz w:val="23"/>
          <w:szCs w:val="23"/>
        </w:rPr>
      </w:pPr>
      <w:r w:rsidRPr="00B61A6F">
        <w:rPr>
          <w:sz w:val="23"/>
          <w:szCs w:val="23"/>
        </w:rPr>
        <w:t>11.</w:t>
      </w:r>
      <w:r w:rsidR="00B61A6F" w:rsidRPr="00B61A6F">
        <w:rPr>
          <w:sz w:val="23"/>
          <w:szCs w:val="23"/>
        </w:rPr>
        <w:t>9</w:t>
      </w:r>
      <w:r w:rsidRPr="00B61A6F">
        <w:rPr>
          <w:sz w:val="23"/>
          <w:szCs w:val="23"/>
        </w:rPr>
        <w:t>. К настоящему Договору прилагаются и являются его неотъемлемой частью:</w:t>
      </w:r>
    </w:p>
    <w:p w14:paraId="4AEAFC89" w14:textId="6645160A" w:rsidR="002C6BEF" w:rsidRPr="00B61A6F" w:rsidRDefault="004A1586" w:rsidP="004A1586">
      <w:pPr>
        <w:spacing w:after="0"/>
        <w:ind w:firstLine="567"/>
        <w:contextualSpacing/>
        <w:rPr>
          <w:sz w:val="23"/>
          <w:szCs w:val="23"/>
        </w:rPr>
      </w:pPr>
      <w:r w:rsidRPr="00B61A6F">
        <w:rPr>
          <w:sz w:val="23"/>
          <w:szCs w:val="23"/>
        </w:rPr>
        <w:t xml:space="preserve">- </w:t>
      </w:r>
      <w:r w:rsidR="007F5055" w:rsidRPr="00B61A6F">
        <w:rPr>
          <w:sz w:val="23"/>
          <w:szCs w:val="23"/>
        </w:rPr>
        <w:t>Форма С</w:t>
      </w:r>
      <w:r w:rsidRPr="00B61A6F">
        <w:rPr>
          <w:sz w:val="23"/>
          <w:szCs w:val="23"/>
        </w:rPr>
        <w:t>пецифик</w:t>
      </w:r>
      <w:r w:rsidR="00E84927" w:rsidRPr="00B61A6F">
        <w:rPr>
          <w:sz w:val="23"/>
          <w:szCs w:val="23"/>
        </w:rPr>
        <w:t>аци</w:t>
      </w:r>
      <w:r w:rsidR="007F5055" w:rsidRPr="00B61A6F">
        <w:rPr>
          <w:sz w:val="23"/>
          <w:szCs w:val="23"/>
        </w:rPr>
        <w:t>и</w:t>
      </w:r>
      <w:r w:rsidR="00F4025E" w:rsidRPr="00B61A6F">
        <w:rPr>
          <w:sz w:val="23"/>
          <w:szCs w:val="23"/>
        </w:rPr>
        <w:t xml:space="preserve"> (Приложение №</w:t>
      </w:r>
      <w:r w:rsidR="00B61A6F" w:rsidRPr="00B61A6F">
        <w:rPr>
          <w:sz w:val="23"/>
          <w:szCs w:val="23"/>
        </w:rPr>
        <w:t>1</w:t>
      </w:r>
      <w:r w:rsidR="00E84927" w:rsidRPr="00B61A6F">
        <w:rPr>
          <w:sz w:val="23"/>
          <w:szCs w:val="23"/>
        </w:rPr>
        <w:t xml:space="preserve"> к договору);</w:t>
      </w:r>
    </w:p>
    <w:p w14:paraId="33E6FAA6" w14:textId="3DEFB52E" w:rsidR="00C96F2C" w:rsidRPr="00B61A6F" w:rsidRDefault="00CA344F" w:rsidP="000D2411">
      <w:pPr>
        <w:spacing w:after="0"/>
        <w:ind w:firstLine="567"/>
        <w:contextualSpacing/>
        <w:rPr>
          <w:sz w:val="23"/>
          <w:szCs w:val="23"/>
        </w:rPr>
      </w:pPr>
      <w:r w:rsidRPr="00B61A6F">
        <w:rPr>
          <w:sz w:val="23"/>
          <w:szCs w:val="23"/>
        </w:rPr>
        <w:lastRenderedPageBreak/>
        <w:t>- Форма зая</w:t>
      </w:r>
      <w:r w:rsidR="00F4025E" w:rsidRPr="00B61A6F">
        <w:rPr>
          <w:sz w:val="23"/>
          <w:szCs w:val="23"/>
        </w:rPr>
        <w:t>вки (Приложение №</w:t>
      </w:r>
      <w:r w:rsidR="00B61A6F" w:rsidRPr="00B61A6F">
        <w:rPr>
          <w:sz w:val="23"/>
          <w:szCs w:val="23"/>
        </w:rPr>
        <w:t>2</w:t>
      </w:r>
      <w:r w:rsidR="000D2411" w:rsidRPr="00B61A6F">
        <w:rPr>
          <w:sz w:val="23"/>
          <w:szCs w:val="23"/>
        </w:rPr>
        <w:t xml:space="preserve"> к договору).</w:t>
      </w:r>
    </w:p>
    <w:p w14:paraId="30067AD5" w14:textId="77777777" w:rsidR="00B61A6F" w:rsidRPr="00B61A6F" w:rsidRDefault="00B61A6F" w:rsidP="000D2411">
      <w:pPr>
        <w:spacing w:after="0"/>
        <w:ind w:firstLine="567"/>
        <w:contextualSpacing/>
        <w:rPr>
          <w:sz w:val="23"/>
          <w:szCs w:val="23"/>
        </w:rPr>
      </w:pPr>
    </w:p>
    <w:p w14:paraId="3F2A74D7" w14:textId="77777777" w:rsidR="00562557" w:rsidRPr="00B61A6F" w:rsidRDefault="002C6BEF" w:rsidP="00E84927">
      <w:pPr>
        <w:ind w:firstLine="567"/>
        <w:jc w:val="center"/>
        <w:rPr>
          <w:b/>
          <w:bCs/>
          <w:color w:val="000000"/>
          <w:sz w:val="23"/>
          <w:szCs w:val="23"/>
        </w:rPr>
      </w:pPr>
      <w:r w:rsidRPr="00B61A6F">
        <w:rPr>
          <w:b/>
          <w:bCs/>
          <w:color w:val="000000"/>
          <w:sz w:val="23"/>
          <w:szCs w:val="23"/>
        </w:rPr>
        <w:t>1</w:t>
      </w:r>
      <w:r w:rsidR="00E84927" w:rsidRPr="00B61A6F">
        <w:rPr>
          <w:b/>
          <w:bCs/>
          <w:color w:val="000000"/>
          <w:sz w:val="23"/>
          <w:szCs w:val="23"/>
        </w:rPr>
        <w:t>2</w:t>
      </w:r>
      <w:r w:rsidRPr="00B61A6F">
        <w:rPr>
          <w:b/>
          <w:bCs/>
          <w:color w:val="000000"/>
          <w:sz w:val="23"/>
          <w:szCs w:val="23"/>
        </w:rPr>
        <w:t>. ЮРИДИЧЕСКИЕ АДРЕСА И БАНКОВСКИЕ РЕКВИЗИТЫ СТОРОН</w:t>
      </w:r>
    </w:p>
    <w:tbl>
      <w:tblPr>
        <w:tblW w:w="9781" w:type="dxa"/>
        <w:tblInd w:w="108" w:type="dxa"/>
        <w:tblLayout w:type="fixed"/>
        <w:tblLook w:val="01E0" w:firstRow="1" w:lastRow="1" w:firstColumn="1" w:lastColumn="1" w:noHBand="0" w:noVBand="0"/>
      </w:tblPr>
      <w:tblGrid>
        <w:gridCol w:w="5103"/>
        <w:gridCol w:w="4678"/>
      </w:tblGrid>
      <w:tr w:rsidR="00096BC1" w:rsidRPr="00B61A6F" w14:paraId="0C487144" w14:textId="77777777" w:rsidTr="00581366">
        <w:trPr>
          <w:trHeight w:val="303"/>
        </w:trPr>
        <w:tc>
          <w:tcPr>
            <w:tcW w:w="5103" w:type="dxa"/>
          </w:tcPr>
          <w:p w14:paraId="5AD14155" w14:textId="77777777" w:rsidR="00096BC1" w:rsidRPr="00B61A6F" w:rsidRDefault="002C7F62" w:rsidP="00B61A6F">
            <w:pPr>
              <w:ind w:right="113"/>
              <w:rPr>
                <w:b/>
                <w:bCs/>
                <w:sz w:val="23"/>
                <w:szCs w:val="23"/>
              </w:rPr>
            </w:pPr>
            <w:r w:rsidRPr="00B61A6F">
              <w:rPr>
                <w:b/>
                <w:bCs/>
                <w:sz w:val="23"/>
                <w:szCs w:val="23"/>
              </w:rPr>
              <w:t>ПОКУПАТЕЛЬ</w:t>
            </w:r>
            <w:r w:rsidR="00096BC1" w:rsidRPr="00B61A6F">
              <w:rPr>
                <w:b/>
                <w:bCs/>
                <w:sz w:val="23"/>
                <w:szCs w:val="23"/>
              </w:rPr>
              <w:t>:</w:t>
            </w:r>
          </w:p>
        </w:tc>
        <w:tc>
          <w:tcPr>
            <w:tcW w:w="4678" w:type="dxa"/>
          </w:tcPr>
          <w:p w14:paraId="28C442EE" w14:textId="77777777" w:rsidR="00712411" w:rsidRPr="00B61A6F" w:rsidRDefault="00096BC1" w:rsidP="00B61A6F">
            <w:pPr>
              <w:ind w:right="113" w:firstLine="567"/>
              <w:rPr>
                <w:b/>
                <w:bCs/>
                <w:sz w:val="23"/>
                <w:szCs w:val="23"/>
                <w:lang w:val="en-US"/>
              </w:rPr>
            </w:pPr>
            <w:r w:rsidRPr="00B61A6F">
              <w:rPr>
                <w:b/>
                <w:bCs/>
                <w:sz w:val="23"/>
                <w:szCs w:val="23"/>
              </w:rPr>
              <w:t>ПОСТАВЩИК:</w:t>
            </w:r>
          </w:p>
        </w:tc>
      </w:tr>
      <w:tr w:rsidR="002C6BEF" w:rsidRPr="00B61A6F" w14:paraId="42A7AFDE" w14:textId="77777777" w:rsidTr="00581366">
        <w:trPr>
          <w:trHeight w:val="741"/>
        </w:trPr>
        <w:tc>
          <w:tcPr>
            <w:tcW w:w="5103" w:type="dxa"/>
          </w:tcPr>
          <w:p w14:paraId="522DF825" w14:textId="77777777" w:rsidR="00486462" w:rsidRPr="00B61A6F" w:rsidRDefault="00486462" w:rsidP="00486462">
            <w:pPr>
              <w:pStyle w:val="11"/>
              <w:tabs>
                <w:tab w:val="right" w:pos="10467"/>
              </w:tabs>
              <w:spacing w:after="0" w:line="240" w:lineRule="auto"/>
              <w:ind w:left="0"/>
              <w:jc w:val="both"/>
              <w:rPr>
                <w:rFonts w:ascii="Times New Roman" w:hAnsi="Times New Roman"/>
                <w:b/>
                <w:sz w:val="23"/>
                <w:szCs w:val="23"/>
              </w:rPr>
            </w:pPr>
            <w:r w:rsidRPr="00B61A6F">
              <w:rPr>
                <w:rFonts w:ascii="Times New Roman" w:hAnsi="Times New Roman"/>
                <w:b/>
                <w:sz w:val="23"/>
                <w:szCs w:val="23"/>
              </w:rPr>
              <w:t>АО «Сочи-Парк»</w:t>
            </w:r>
          </w:p>
          <w:p w14:paraId="74814E85" w14:textId="77777777" w:rsidR="00B61A6F" w:rsidRPr="00B61A6F" w:rsidRDefault="00B61A6F" w:rsidP="00B61A6F">
            <w:pPr>
              <w:pStyle w:val="11"/>
              <w:tabs>
                <w:tab w:val="right" w:pos="10467"/>
              </w:tabs>
              <w:spacing w:after="0" w:line="240" w:lineRule="auto"/>
              <w:ind w:left="0"/>
              <w:rPr>
                <w:rFonts w:ascii="Times New Roman" w:hAnsi="Times New Roman"/>
                <w:sz w:val="23"/>
                <w:szCs w:val="23"/>
              </w:rPr>
            </w:pPr>
            <w:r w:rsidRPr="00B61A6F">
              <w:rPr>
                <w:rFonts w:ascii="Times New Roman" w:hAnsi="Times New Roman"/>
                <w:sz w:val="23"/>
                <w:szCs w:val="23"/>
              </w:rPr>
              <w:t xml:space="preserve">Юр. адрес </w:t>
            </w:r>
            <w:r w:rsidRPr="00B61A6F">
              <w:rPr>
                <w:rFonts w:ascii="Times New Roman" w:hAnsi="Times New Roman"/>
                <w:b/>
                <w:sz w:val="23"/>
                <w:szCs w:val="23"/>
              </w:rPr>
              <w:t>(для оформления документов, актов выполненных работ, ТОРГ-12, счет-фактур)</w:t>
            </w:r>
            <w:r w:rsidRPr="00B61A6F">
              <w:rPr>
                <w:rFonts w:ascii="Times New Roman" w:hAnsi="Times New Roman"/>
                <w:sz w:val="23"/>
                <w:szCs w:val="23"/>
              </w:rPr>
              <w:t xml:space="preserve">: 354000, Краснодарский край, г. Сочи, Центральный район, ул. Северная, дом №12, корпус 2, офис 313/2-3.  </w:t>
            </w:r>
          </w:p>
          <w:p w14:paraId="1FAE3144" w14:textId="77777777" w:rsidR="00B61A6F" w:rsidRPr="00B61A6F" w:rsidRDefault="00B61A6F" w:rsidP="00B61A6F">
            <w:pPr>
              <w:pStyle w:val="11"/>
              <w:tabs>
                <w:tab w:val="right" w:pos="10467"/>
              </w:tabs>
              <w:spacing w:after="0" w:line="240" w:lineRule="auto"/>
              <w:ind w:left="0"/>
              <w:rPr>
                <w:rFonts w:ascii="Times New Roman" w:hAnsi="Times New Roman"/>
                <w:sz w:val="23"/>
                <w:szCs w:val="23"/>
              </w:rPr>
            </w:pPr>
            <w:r w:rsidRPr="00B61A6F">
              <w:rPr>
                <w:rFonts w:ascii="Times New Roman" w:hAnsi="Times New Roman"/>
                <w:sz w:val="23"/>
                <w:szCs w:val="23"/>
              </w:rPr>
              <w:t xml:space="preserve">Почтовый адрес </w:t>
            </w:r>
            <w:r w:rsidRPr="00B61A6F">
              <w:rPr>
                <w:rFonts w:ascii="Times New Roman" w:hAnsi="Times New Roman"/>
                <w:b/>
                <w:sz w:val="23"/>
                <w:szCs w:val="23"/>
              </w:rPr>
              <w:t>(для корреспонденции)</w:t>
            </w:r>
            <w:r w:rsidRPr="00B61A6F">
              <w:rPr>
                <w:rFonts w:ascii="Times New Roman" w:hAnsi="Times New Roman"/>
                <w:sz w:val="23"/>
                <w:szCs w:val="23"/>
              </w:rPr>
              <w:t>: 354349</w:t>
            </w:r>
            <w:r w:rsidRPr="00B61A6F">
              <w:rPr>
                <w:rFonts w:ascii="Times New Roman" w:hAnsi="Times New Roman"/>
                <w:sz w:val="23"/>
                <w:szCs w:val="23"/>
              </w:rPr>
              <w:br/>
            </w:r>
            <w:r w:rsidRPr="00B61A6F">
              <w:rPr>
                <w:rFonts w:ascii="Times New Roman" w:hAnsi="Times New Roman"/>
                <w:sz w:val="23"/>
                <w:szCs w:val="23"/>
                <w:shd w:val="clear" w:color="auto" w:fill="FDFDFD"/>
              </w:rPr>
              <w:t>Почтовое отделение №349, а/я 11</w:t>
            </w:r>
            <w:r w:rsidRPr="00B61A6F">
              <w:rPr>
                <w:rStyle w:val="apple-converted-space"/>
                <w:rFonts w:ascii="Times New Roman" w:hAnsi="Times New Roman"/>
                <w:sz w:val="23"/>
                <w:szCs w:val="23"/>
                <w:shd w:val="clear" w:color="auto" w:fill="FDFDFD"/>
              </w:rPr>
              <w:t> </w:t>
            </w:r>
            <w:r w:rsidRPr="00B61A6F">
              <w:rPr>
                <w:rFonts w:ascii="Times New Roman" w:hAnsi="Times New Roman"/>
                <w:sz w:val="23"/>
                <w:szCs w:val="23"/>
              </w:rPr>
              <w:br/>
            </w:r>
            <w:r w:rsidRPr="00B61A6F">
              <w:rPr>
                <w:rFonts w:ascii="Times New Roman" w:hAnsi="Times New Roman"/>
                <w:sz w:val="23"/>
                <w:szCs w:val="23"/>
                <w:shd w:val="clear" w:color="auto" w:fill="FDFDFD"/>
              </w:rPr>
              <w:t>Сочи, Адлер, Таврическая ул. 5</w:t>
            </w:r>
          </w:p>
          <w:p w14:paraId="78A4B55F" w14:textId="77777777" w:rsidR="00B61A6F" w:rsidRPr="00B61A6F" w:rsidRDefault="00B61A6F" w:rsidP="00B61A6F">
            <w:pPr>
              <w:pStyle w:val="11"/>
              <w:tabs>
                <w:tab w:val="right" w:pos="10467"/>
              </w:tabs>
              <w:spacing w:after="0" w:line="240" w:lineRule="auto"/>
              <w:ind w:left="0"/>
              <w:jc w:val="both"/>
              <w:rPr>
                <w:rFonts w:ascii="Times New Roman" w:hAnsi="Times New Roman"/>
                <w:sz w:val="23"/>
                <w:szCs w:val="23"/>
              </w:rPr>
            </w:pPr>
            <w:r w:rsidRPr="00B61A6F">
              <w:rPr>
                <w:rFonts w:ascii="Times New Roman" w:hAnsi="Times New Roman"/>
                <w:sz w:val="23"/>
                <w:szCs w:val="23"/>
              </w:rPr>
              <w:t>ОГРН 1062310038944</w:t>
            </w:r>
          </w:p>
          <w:p w14:paraId="61CEFC24" w14:textId="77777777" w:rsidR="00B61A6F" w:rsidRPr="00B61A6F" w:rsidRDefault="00B61A6F" w:rsidP="00B61A6F">
            <w:pPr>
              <w:pStyle w:val="11"/>
              <w:tabs>
                <w:tab w:val="right" w:pos="10467"/>
              </w:tabs>
              <w:spacing w:after="0" w:line="240" w:lineRule="auto"/>
              <w:ind w:left="0"/>
              <w:jc w:val="both"/>
              <w:rPr>
                <w:rFonts w:ascii="Times New Roman" w:hAnsi="Times New Roman"/>
                <w:sz w:val="23"/>
                <w:szCs w:val="23"/>
              </w:rPr>
            </w:pPr>
            <w:r w:rsidRPr="00B61A6F">
              <w:rPr>
                <w:rFonts w:ascii="Times New Roman" w:hAnsi="Times New Roman"/>
                <w:sz w:val="23"/>
                <w:szCs w:val="23"/>
              </w:rPr>
              <w:t>ИНН 2310119472, КПП 232001001</w:t>
            </w:r>
          </w:p>
          <w:p w14:paraId="5CABCA04" w14:textId="77777777" w:rsidR="00B61A6F" w:rsidRPr="00B61A6F" w:rsidRDefault="00B61A6F" w:rsidP="00B61A6F">
            <w:pPr>
              <w:pStyle w:val="11"/>
              <w:tabs>
                <w:tab w:val="right" w:pos="10467"/>
              </w:tabs>
              <w:spacing w:after="0" w:line="240" w:lineRule="auto"/>
              <w:ind w:left="0"/>
              <w:jc w:val="both"/>
              <w:rPr>
                <w:rFonts w:ascii="Times New Roman" w:hAnsi="Times New Roman"/>
                <w:sz w:val="23"/>
                <w:szCs w:val="23"/>
              </w:rPr>
            </w:pPr>
            <w:r w:rsidRPr="00B61A6F">
              <w:rPr>
                <w:rFonts w:ascii="Times New Roman" w:hAnsi="Times New Roman"/>
                <w:sz w:val="23"/>
                <w:szCs w:val="23"/>
              </w:rPr>
              <w:t>р/с 40702810723913421644</w:t>
            </w:r>
          </w:p>
          <w:p w14:paraId="4571EC98" w14:textId="77777777" w:rsidR="00B61A6F" w:rsidRPr="00B61A6F" w:rsidRDefault="00B61A6F" w:rsidP="00B61A6F">
            <w:pPr>
              <w:jc w:val="left"/>
              <w:rPr>
                <w:sz w:val="23"/>
                <w:szCs w:val="23"/>
              </w:rPr>
            </w:pPr>
            <w:r w:rsidRPr="00B61A6F">
              <w:rPr>
                <w:sz w:val="23"/>
                <w:szCs w:val="23"/>
              </w:rPr>
              <w:t>в банке</w:t>
            </w:r>
            <w:r w:rsidRPr="00B61A6F">
              <w:rPr>
                <w:b/>
                <w:sz w:val="23"/>
                <w:szCs w:val="23"/>
                <w:lang w:eastAsia="ru-RU"/>
              </w:rPr>
              <w:t xml:space="preserve"> </w:t>
            </w:r>
            <w:r w:rsidRPr="00B61A6F">
              <w:rPr>
                <w:sz w:val="23"/>
                <w:szCs w:val="23"/>
              </w:rPr>
              <w:t>ГОСУДАРСТВЕННАЯ КОРПОРАЦИЯ РАЗВИТИЯ "ВЭБ.РФ" г. Москва</w:t>
            </w:r>
          </w:p>
          <w:p w14:paraId="3E8E67B3" w14:textId="77777777" w:rsidR="00B61A6F" w:rsidRPr="00B61A6F" w:rsidRDefault="00B61A6F" w:rsidP="00B61A6F">
            <w:pPr>
              <w:pStyle w:val="11"/>
              <w:tabs>
                <w:tab w:val="right" w:pos="10467"/>
              </w:tabs>
              <w:spacing w:after="0" w:line="240" w:lineRule="auto"/>
              <w:ind w:left="0"/>
              <w:jc w:val="both"/>
              <w:rPr>
                <w:rFonts w:ascii="Times New Roman" w:hAnsi="Times New Roman"/>
                <w:sz w:val="23"/>
                <w:szCs w:val="23"/>
              </w:rPr>
            </w:pPr>
            <w:r w:rsidRPr="00B61A6F">
              <w:rPr>
                <w:rFonts w:ascii="Times New Roman" w:hAnsi="Times New Roman"/>
                <w:sz w:val="23"/>
                <w:szCs w:val="23"/>
              </w:rPr>
              <w:t>к/с 30101810500000000060</w:t>
            </w:r>
          </w:p>
          <w:p w14:paraId="782D07C1" w14:textId="77777777" w:rsidR="00B61A6F" w:rsidRPr="00B61A6F" w:rsidRDefault="00B61A6F" w:rsidP="00B61A6F">
            <w:pPr>
              <w:pStyle w:val="11"/>
              <w:tabs>
                <w:tab w:val="right" w:pos="10467"/>
              </w:tabs>
              <w:spacing w:after="0" w:line="240" w:lineRule="auto"/>
              <w:ind w:left="0"/>
              <w:jc w:val="both"/>
              <w:rPr>
                <w:rFonts w:ascii="Times New Roman" w:hAnsi="Times New Roman"/>
                <w:sz w:val="23"/>
                <w:szCs w:val="23"/>
              </w:rPr>
            </w:pPr>
            <w:r w:rsidRPr="00B61A6F">
              <w:rPr>
                <w:rFonts w:ascii="Times New Roman" w:hAnsi="Times New Roman"/>
                <w:sz w:val="23"/>
                <w:szCs w:val="23"/>
              </w:rPr>
              <w:t>БИК 044525060</w:t>
            </w:r>
          </w:p>
          <w:p w14:paraId="728F6D1F" w14:textId="77777777" w:rsidR="00B61A6F" w:rsidRPr="00B61A6F" w:rsidRDefault="00B61A6F" w:rsidP="00B61A6F">
            <w:pPr>
              <w:pStyle w:val="11"/>
              <w:tabs>
                <w:tab w:val="right" w:pos="10467"/>
              </w:tabs>
              <w:spacing w:after="0" w:line="240" w:lineRule="auto"/>
              <w:ind w:left="0"/>
              <w:jc w:val="both"/>
              <w:rPr>
                <w:rFonts w:ascii="Times New Roman" w:hAnsi="Times New Roman"/>
                <w:sz w:val="23"/>
                <w:szCs w:val="23"/>
              </w:rPr>
            </w:pPr>
            <w:r w:rsidRPr="00B61A6F">
              <w:rPr>
                <w:rFonts w:ascii="Times New Roman" w:hAnsi="Times New Roman"/>
                <w:sz w:val="23"/>
                <w:szCs w:val="23"/>
                <w:lang w:val="en-US"/>
              </w:rPr>
              <w:t>e</w:t>
            </w:r>
            <w:r w:rsidRPr="00B61A6F">
              <w:rPr>
                <w:rFonts w:ascii="Times New Roman" w:hAnsi="Times New Roman"/>
                <w:sz w:val="23"/>
                <w:szCs w:val="23"/>
              </w:rPr>
              <w:t>-</w:t>
            </w:r>
            <w:r w:rsidRPr="00B61A6F">
              <w:rPr>
                <w:rFonts w:ascii="Times New Roman" w:hAnsi="Times New Roman"/>
                <w:sz w:val="23"/>
                <w:szCs w:val="23"/>
                <w:lang w:val="en-US"/>
              </w:rPr>
              <w:t>mail</w:t>
            </w:r>
            <w:r w:rsidRPr="00B61A6F">
              <w:rPr>
                <w:rFonts w:ascii="Times New Roman" w:hAnsi="Times New Roman"/>
                <w:sz w:val="23"/>
                <w:szCs w:val="23"/>
              </w:rPr>
              <w:t xml:space="preserve">: </w:t>
            </w:r>
            <w:r w:rsidRPr="00B61A6F">
              <w:rPr>
                <w:rFonts w:ascii="Times New Roman" w:hAnsi="Times New Roman"/>
                <w:sz w:val="23"/>
                <w:szCs w:val="23"/>
                <w:lang w:val="en-US"/>
              </w:rPr>
              <w:t>info</w:t>
            </w:r>
            <w:r w:rsidRPr="00B61A6F">
              <w:rPr>
                <w:rFonts w:ascii="Times New Roman" w:hAnsi="Times New Roman"/>
                <w:sz w:val="23"/>
                <w:szCs w:val="23"/>
              </w:rPr>
              <w:t>@</w:t>
            </w:r>
            <w:proofErr w:type="spellStart"/>
            <w:r w:rsidRPr="00B61A6F">
              <w:rPr>
                <w:rFonts w:ascii="Times New Roman" w:hAnsi="Times New Roman"/>
                <w:sz w:val="23"/>
                <w:szCs w:val="23"/>
                <w:lang w:val="en-US"/>
              </w:rPr>
              <w:t>sochi</w:t>
            </w:r>
            <w:proofErr w:type="spellEnd"/>
            <w:r w:rsidRPr="00B61A6F">
              <w:rPr>
                <w:rFonts w:ascii="Times New Roman" w:hAnsi="Times New Roman"/>
                <w:sz w:val="23"/>
                <w:szCs w:val="23"/>
              </w:rPr>
              <w:t>-</w:t>
            </w:r>
            <w:r w:rsidRPr="00B61A6F">
              <w:rPr>
                <w:rFonts w:ascii="Times New Roman" w:hAnsi="Times New Roman"/>
                <w:sz w:val="23"/>
                <w:szCs w:val="23"/>
                <w:lang w:val="en-US"/>
              </w:rPr>
              <w:t>park</w:t>
            </w:r>
            <w:r w:rsidRPr="00B61A6F">
              <w:rPr>
                <w:rFonts w:ascii="Times New Roman" w:hAnsi="Times New Roman"/>
                <w:sz w:val="23"/>
                <w:szCs w:val="23"/>
              </w:rPr>
              <w:t>.</w:t>
            </w:r>
            <w:r w:rsidRPr="00B61A6F">
              <w:rPr>
                <w:rFonts w:ascii="Times New Roman" w:hAnsi="Times New Roman"/>
                <w:sz w:val="23"/>
                <w:szCs w:val="23"/>
                <w:lang w:val="en-US"/>
              </w:rPr>
              <w:t>ru</w:t>
            </w:r>
          </w:p>
          <w:p w14:paraId="035A41C4" w14:textId="2AD3B5B1" w:rsidR="00B61A6F" w:rsidRPr="00B61A6F" w:rsidRDefault="00B61A6F" w:rsidP="00B61A6F">
            <w:pPr>
              <w:pStyle w:val="11"/>
              <w:tabs>
                <w:tab w:val="right" w:pos="10467"/>
              </w:tabs>
              <w:spacing w:after="0" w:line="240" w:lineRule="auto"/>
              <w:ind w:left="0"/>
              <w:jc w:val="both"/>
              <w:rPr>
                <w:rFonts w:ascii="Times New Roman" w:hAnsi="Times New Roman"/>
                <w:sz w:val="23"/>
                <w:szCs w:val="23"/>
                <w:lang w:val="en-US"/>
              </w:rPr>
            </w:pPr>
            <w:proofErr w:type="spellStart"/>
            <w:r w:rsidRPr="00B61A6F">
              <w:rPr>
                <w:rFonts w:ascii="Times New Roman" w:hAnsi="Times New Roman"/>
                <w:sz w:val="23"/>
                <w:szCs w:val="23"/>
                <w:lang w:val="en-US"/>
              </w:rPr>
              <w:t>тел</w:t>
            </w:r>
            <w:proofErr w:type="spellEnd"/>
            <w:r w:rsidRPr="00B61A6F">
              <w:rPr>
                <w:rFonts w:ascii="Times New Roman" w:hAnsi="Times New Roman"/>
                <w:sz w:val="23"/>
                <w:szCs w:val="23"/>
              </w:rPr>
              <w:t>.</w:t>
            </w:r>
            <w:r w:rsidRPr="00B61A6F">
              <w:rPr>
                <w:rFonts w:ascii="Times New Roman" w:hAnsi="Times New Roman"/>
                <w:sz w:val="23"/>
                <w:szCs w:val="23"/>
                <w:lang w:val="en-US"/>
              </w:rPr>
              <w:t>: 8 (800) 100-33-39</w:t>
            </w:r>
          </w:p>
          <w:p w14:paraId="6975E1DC" w14:textId="77777777" w:rsidR="00B61A6F" w:rsidRPr="00B61A6F" w:rsidRDefault="00B61A6F" w:rsidP="00B61A6F">
            <w:pPr>
              <w:pStyle w:val="11"/>
              <w:tabs>
                <w:tab w:val="right" w:pos="10467"/>
              </w:tabs>
              <w:spacing w:after="0" w:line="240" w:lineRule="auto"/>
              <w:ind w:left="0"/>
              <w:jc w:val="both"/>
              <w:rPr>
                <w:rFonts w:ascii="Times New Roman" w:hAnsi="Times New Roman"/>
                <w:sz w:val="23"/>
                <w:szCs w:val="23"/>
                <w:lang w:val="en-US"/>
              </w:rPr>
            </w:pPr>
          </w:p>
          <w:p w14:paraId="00613647" w14:textId="77777777" w:rsidR="00486462" w:rsidRPr="00B61A6F" w:rsidRDefault="00EB78AB" w:rsidP="00486462">
            <w:pPr>
              <w:pStyle w:val="11"/>
              <w:tabs>
                <w:tab w:val="right" w:pos="10467"/>
              </w:tabs>
              <w:spacing w:after="0" w:line="240" w:lineRule="auto"/>
              <w:ind w:left="0"/>
              <w:jc w:val="both"/>
              <w:rPr>
                <w:rFonts w:ascii="Times New Roman" w:hAnsi="Times New Roman"/>
                <w:b/>
                <w:sz w:val="23"/>
                <w:szCs w:val="23"/>
              </w:rPr>
            </w:pPr>
            <w:r w:rsidRPr="00B61A6F">
              <w:rPr>
                <w:rFonts w:ascii="Times New Roman" w:hAnsi="Times New Roman"/>
                <w:b/>
                <w:sz w:val="23"/>
                <w:szCs w:val="23"/>
              </w:rPr>
              <w:t>Генеральный</w:t>
            </w:r>
            <w:r w:rsidR="00486462" w:rsidRPr="00B61A6F">
              <w:rPr>
                <w:rFonts w:ascii="Times New Roman" w:hAnsi="Times New Roman"/>
                <w:b/>
                <w:sz w:val="23"/>
                <w:szCs w:val="23"/>
              </w:rPr>
              <w:t xml:space="preserve"> директор</w:t>
            </w:r>
          </w:p>
          <w:p w14:paraId="2C6C0382" w14:textId="77777777" w:rsidR="00486462" w:rsidRPr="00B61A6F" w:rsidRDefault="00486462" w:rsidP="00486462">
            <w:pPr>
              <w:pStyle w:val="11"/>
              <w:tabs>
                <w:tab w:val="right" w:pos="10467"/>
              </w:tabs>
              <w:spacing w:after="0" w:line="240" w:lineRule="auto"/>
              <w:ind w:left="0"/>
              <w:jc w:val="both"/>
              <w:rPr>
                <w:rFonts w:ascii="Times New Roman" w:hAnsi="Times New Roman"/>
                <w:b/>
                <w:sz w:val="23"/>
                <w:szCs w:val="23"/>
              </w:rPr>
            </w:pPr>
          </w:p>
          <w:p w14:paraId="3C236AAA" w14:textId="77777777" w:rsidR="008A2054" w:rsidRDefault="008A2054" w:rsidP="000D2411">
            <w:pPr>
              <w:snapToGrid w:val="0"/>
              <w:rPr>
                <w:b/>
                <w:sz w:val="23"/>
                <w:szCs w:val="23"/>
              </w:rPr>
            </w:pPr>
          </w:p>
          <w:p w14:paraId="46CF512B" w14:textId="5C5175DC" w:rsidR="008C07D5" w:rsidRPr="00B61A6F" w:rsidRDefault="00486462" w:rsidP="000D2411">
            <w:pPr>
              <w:snapToGrid w:val="0"/>
              <w:rPr>
                <w:color w:val="0000FF"/>
                <w:sz w:val="23"/>
                <w:szCs w:val="23"/>
                <w:u w:val="single"/>
              </w:rPr>
            </w:pPr>
            <w:r w:rsidRPr="00B61A6F">
              <w:rPr>
                <w:b/>
                <w:sz w:val="23"/>
                <w:szCs w:val="23"/>
              </w:rPr>
              <w:t>_____________________/</w:t>
            </w:r>
            <w:r w:rsidR="007F5055" w:rsidRPr="00B61A6F">
              <w:rPr>
                <w:b/>
                <w:sz w:val="23"/>
                <w:szCs w:val="23"/>
              </w:rPr>
              <w:t xml:space="preserve"> Л.А. </w:t>
            </w:r>
            <w:r w:rsidR="00A85180" w:rsidRPr="00B61A6F">
              <w:rPr>
                <w:b/>
                <w:sz w:val="23"/>
                <w:szCs w:val="23"/>
              </w:rPr>
              <w:t>Кузнецова</w:t>
            </w:r>
            <w:r w:rsidRPr="00B61A6F">
              <w:rPr>
                <w:b/>
                <w:sz w:val="23"/>
                <w:szCs w:val="23"/>
              </w:rPr>
              <w:t>/</w:t>
            </w:r>
          </w:p>
        </w:tc>
        <w:tc>
          <w:tcPr>
            <w:tcW w:w="4678" w:type="dxa"/>
          </w:tcPr>
          <w:p w14:paraId="1A69B6AA" w14:textId="77777777" w:rsidR="00B04DFB" w:rsidRPr="00B61A6F" w:rsidRDefault="00B04DFB" w:rsidP="00B04DFB">
            <w:pPr>
              <w:pStyle w:val="3"/>
              <w:numPr>
                <w:ilvl w:val="0"/>
                <w:numId w:val="0"/>
              </w:numPr>
              <w:ind w:left="720"/>
              <w:rPr>
                <w:bCs/>
                <w:sz w:val="23"/>
                <w:szCs w:val="23"/>
              </w:rPr>
            </w:pPr>
            <w:r w:rsidRPr="00B61A6F">
              <w:rPr>
                <w:bCs/>
                <w:sz w:val="23"/>
                <w:szCs w:val="23"/>
              </w:rPr>
              <w:t xml:space="preserve"> «</w:t>
            </w:r>
            <w:r w:rsidR="00FD7B99" w:rsidRPr="00B61A6F">
              <w:rPr>
                <w:bCs/>
                <w:sz w:val="23"/>
                <w:szCs w:val="23"/>
              </w:rPr>
              <w:t>________</w:t>
            </w:r>
            <w:r w:rsidRPr="00B61A6F">
              <w:rPr>
                <w:bCs/>
                <w:sz w:val="23"/>
                <w:szCs w:val="23"/>
              </w:rPr>
              <w:t>»</w:t>
            </w:r>
          </w:p>
          <w:p w14:paraId="64915BA4" w14:textId="77777777" w:rsidR="00B04DFB" w:rsidRPr="00B61A6F" w:rsidRDefault="00B04DFB" w:rsidP="00574C38">
            <w:pPr>
              <w:pStyle w:val="Iiiaeuiue"/>
              <w:rPr>
                <w:bCs/>
                <w:sz w:val="23"/>
                <w:szCs w:val="23"/>
              </w:rPr>
            </w:pPr>
          </w:p>
          <w:p w14:paraId="37759226" w14:textId="77777777" w:rsidR="00B04DFB" w:rsidRPr="00B61A6F" w:rsidRDefault="00B04DFB" w:rsidP="00B04DFB">
            <w:pPr>
              <w:pStyle w:val="Iiiaeuiue"/>
              <w:ind w:left="-99" w:firstLine="44"/>
              <w:rPr>
                <w:bCs/>
                <w:sz w:val="23"/>
                <w:szCs w:val="23"/>
              </w:rPr>
            </w:pPr>
          </w:p>
          <w:p w14:paraId="3474810A" w14:textId="77777777" w:rsidR="00B04DFB" w:rsidRPr="00B61A6F" w:rsidRDefault="00B04DFB" w:rsidP="00B04DFB">
            <w:pPr>
              <w:pStyle w:val="Iiiaeuiue"/>
              <w:ind w:left="-99" w:firstLine="44"/>
              <w:rPr>
                <w:bCs/>
                <w:sz w:val="23"/>
                <w:szCs w:val="23"/>
              </w:rPr>
            </w:pPr>
          </w:p>
          <w:p w14:paraId="7487302D" w14:textId="77777777" w:rsidR="00B04DFB" w:rsidRPr="00B61A6F" w:rsidRDefault="00B04DFB" w:rsidP="00B04DFB">
            <w:pPr>
              <w:pStyle w:val="Iiiaeuiue"/>
              <w:ind w:left="-99" w:firstLine="44"/>
              <w:rPr>
                <w:bCs/>
                <w:sz w:val="23"/>
                <w:szCs w:val="23"/>
              </w:rPr>
            </w:pPr>
          </w:p>
          <w:p w14:paraId="01501C7F" w14:textId="77777777" w:rsidR="009A3A62" w:rsidRPr="00B61A6F" w:rsidRDefault="009A3A62" w:rsidP="00B04DFB">
            <w:pPr>
              <w:suppressLineNumbers/>
              <w:snapToGrid w:val="0"/>
              <w:spacing w:after="0"/>
              <w:ind w:left="-99" w:right="-4" w:firstLine="44"/>
              <w:rPr>
                <w:b/>
                <w:sz w:val="23"/>
                <w:szCs w:val="23"/>
              </w:rPr>
            </w:pPr>
          </w:p>
          <w:p w14:paraId="7961E835" w14:textId="77777777" w:rsidR="0096725C" w:rsidRPr="00B61A6F" w:rsidRDefault="0096725C" w:rsidP="00B04DFB">
            <w:pPr>
              <w:suppressLineNumbers/>
              <w:snapToGrid w:val="0"/>
              <w:spacing w:after="0"/>
              <w:ind w:left="-99" w:right="-4" w:firstLine="44"/>
              <w:rPr>
                <w:b/>
                <w:sz w:val="23"/>
                <w:szCs w:val="23"/>
              </w:rPr>
            </w:pPr>
          </w:p>
          <w:p w14:paraId="3C1642AD" w14:textId="77777777" w:rsidR="0096725C" w:rsidRPr="00B61A6F" w:rsidRDefault="0096725C" w:rsidP="00B04DFB">
            <w:pPr>
              <w:suppressLineNumbers/>
              <w:snapToGrid w:val="0"/>
              <w:spacing w:after="0"/>
              <w:ind w:left="-99" w:right="-4" w:firstLine="44"/>
              <w:rPr>
                <w:b/>
                <w:sz w:val="23"/>
                <w:szCs w:val="23"/>
              </w:rPr>
            </w:pPr>
          </w:p>
          <w:p w14:paraId="3D08AACF" w14:textId="77777777" w:rsidR="00FD7B99" w:rsidRPr="00B61A6F" w:rsidRDefault="00FD7B99" w:rsidP="00B04DFB">
            <w:pPr>
              <w:suppressLineNumbers/>
              <w:snapToGrid w:val="0"/>
              <w:spacing w:after="0"/>
              <w:ind w:left="-99" w:right="-4" w:firstLine="44"/>
              <w:rPr>
                <w:b/>
                <w:sz w:val="23"/>
                <w:szCs w:val="23"/>
              </w:rPr>
            </w:pPr>
          </w:p>
          <w:p w14:paraId="108D9760" w14:textId="77777777" w:rsidR="00FD7B99" w:rsidRPr="00B61A6F" w:rsidRDefault="00FD7B99" w:rsidP="00B04DFB">
            <w:pPr>
              <w:suppressLineNumbers/>
              <w:snapToGrid w:val="0"/>
              <w:spacing w:after="0"/>
              <w:ind w:left="-99" w:right="-4" w:firstLine="44"/>
              <w:rPr>
                <w:b/>
                <w:sz w:val="23"/>
                <w:szCs w:val="23"/>
              </w:rPr>
            </w:pPr>
          </w:p>
          <w:p w14:paraId="22F4FEFD" w14:textId="77777777" w:rsidR="00FD7B99" w:rsidRPr="00B61A6F" w:rsidRDefault="00FD7B99" w:rsidP="00B04DFB">
            <w:pPr>
              <w:suppressLineNumbers/>
              <w:snapToGrid w:val="0"/>
              <w:spacing w:after="0"/>
              <w:ind w:left="-99" w:right="-4" w:firstLine="44"/>
              <w:rPr>
                <w:b/>
                <w:sz w:val="23"/>
                <w:szCs w:val="23"/>
              </w:rPr>
            </w:pPr>
          </w:p>
          <w:p w14:paraId="2BE703D5" w14:textId="77777777" w:rsidR="00FD7B99" w:rsidRPr="00B61A6F" w:rsidRDefault="00FD7B99" w:rsidP="00B04DFB">
            <w:pPr>
              <w:suppressLineNumbers/>
              <w:snapToGrid w:val="0"/>
              <w:spacing w:after="0"/>
              <w:ind w:left="-99" w:right="-4" w:firstLine="44"/>
              <w:rPr>
                <w:b/>
                <w:sz w:val="23"/>
                <w:szCs w:val="23"/>
              </w:rPr>
            </w:pPr>
          </w:p>
          <w:p w14:paraId="588AC6A3" w14:textId="77777777" w:rsidR="00FD7B99" w:rsidRPr="00B61A6F" w:rsidRDefault="00FD7B99" w:rsidP="00B04DFB">
            <w:pPr>
              <w:suppressLineNumbers/>
              <w:snapToGrid w:val="0"/>
              <w:spacing w:after="0"/>
              <w:ind w:left="-99" w:right="-4" w:firstLine="44"/>
              <w:rPr>
                <w:b/>
                <w:sz w:val="23"/>
                <w:szCs w:val="23"/>
              </w:rPr>
            </w:pPr>
          </w:p>
          <w:p w14:paraId="5EF34743" w14:textId="77777777" w:rsidR="00FD7B99" w:rsidRPr="00B61A6F" w:rsidRDefault="00FD7B99" w:rsidP="00B04DFB">
            <w:pPr>
              <w:suppressLineNumbers/>
              <w:snapToGrid w:val="0"/>
              <w:spacing w:after="0"/>
              <w:ind w:left="-99" w:right="-4" w:firstLine="44"/>
              <w:rPr>
                <w:b/>
                <w:sz w:val="23"/>
                <w:szCs w:val="23"/>
              </w:rPr>
            </w:pPr>
          </w:p>
          <w:p w14:paraId="3601AC55" w14:textId="77777777" w:rsidR="00FD7B99" w:rsidRPr="00B61A6F" w:rsidRDefault="00FD7B99" w:rsidP="00B04DFB">
            <w:pPr>
              <w:suppressLineNumbers/>
              <w:snapToGrid w:val="0"/>
              <w:spacing w:after="0"/>
              <w:ind w:left="-99" w:right="-4" w:firstLine="44"/>
              <w:rPr>
                <w:b/>
                <w:sz w:val="23"/>
                <w:szCs w:val="23"/>
              </w:rPr>
            </w:pPr>
          </w:p>
          <w:p w14:paraId="793D0E4B" w14:textId="77777777" w:rsidR="00581366" w:rsidRPr="00B61A6F" w:rsidRDefault="000D2411" w:rsidP="000D2411">
            <w:pPr>
              <w:suppressLineNumbers/>
              <w:snapToGrid w:val="0"/>
              <w:spacing w:after="0"/>
              <w:ind w:left="-99" w:right="-4" w:firstLine="44"/>
              <w:rPr>
                <w:b/>
                <w:sz w:val="23"/>
                <w:szCs w:val="23"/>
              </w:rPr>
            </w:pPr>
            <w:r w:rsidRPr="00B61A6F">
              <w:rPr>
                <w:b/>
                <w:sz w:val="23"/>
                <w:szCs w:val="23"/>
              </w:rPr>
              <w:t xml:space="preserve"> </w:t>
            </w:r>
          </w:p>
          <w:p w14:paraId="78776554" w14:textId="77777777" w:rsidR="00B61A6F" w:rsidRPr="00B61A6F" w:rsidRDefault="00B61A6F" w:rsidP="00574C38">
            <w:pPr>
              <w:spacing w:after="0"/>
              <w:ind w:right="113"/>
              <w:contextualSpacing/>
              <w:rPr>
                <w:sz w:val="23"/>
                <w:szCs w:val="23"/>
              </w:rPr>
            </w:pPr>
          </w:p>
          <w:p w14:paraId="53D3C8F0" w14:textId="77777777" w:rsidR="00B61A6F" w:rsidRPr="00B61A6F" w:rsidRDefault="00B61A6F" w:rsidP="00574C38">
            <w:pPr>
              <w:spacing w:after="0"/>
              <w:ind w:right="113"/>
              <w:contextualSpacing/>
              <w:rPr>
                <w:sz w:val="23"/>
                <w:szCs w:val="23"/>
              </w:rPr>
            </w:pPr>
          </w:p>
          <w:p w14:paraId="200A6458" w14:textId="6A669EB8" w:rsidR="00B61A6F" w:rsidRPr="00B61A6F" w:rsidRDefault="00B61A6F" w:rsidP="00574C38">
            <w:pPr>
              <w:spacing w:after="0"/>
              <w:ind w:right="113"/>
              <w:contextualSpacing/>
              <w:rPr>
                <w:sz w:val="23"/>
                <w:szCs w:val="23"/>
              </w:rPr>
            </w:pPr>
          </w:p>
          <w:p w14:paraId="7DE3E4F6" w14:textId="77777777" w:rsidR="00B61A6F" w:rsidRPr="00B61A6F" w:rsidRDefault="00B61A6F" w:rsidP="00574C38">
            <w:pPr>
              <w:spacing w:after="0"/>
              <w:ind w:right="113"/>
              <w:contextualSpacing/>
              <w:rPr>
                <w:sz w:val="23"/>
                <w:szCs w:val="23"/>
              </w:rPr>
            </w:pPr>
          </w:p>
          <w:p w14:paraId="19E5721A" w14:textId="77777777" w:rsidR="008A2054" w:rsidRDefault="008A2054" w:rsidP="00574C38">
            <w:pPr>
              <w:spacing w:after="0"/>
              <w:ind w:right="113"/>
              <w:contextualSpacing/>
              <w:rPr>
                <w:sz w:val="23"/>
                <w:szCs w:val="23"/>
              </w:rPr>
            </w:pPr>
          </w:p>
          <w:p w14:paraId="33C3B39C" w14:textId="77777777" w:rsidR="008A2054" w:rsidRDefault="008A2054" w:rsidP="00574C38">
            <w:pPr>
              <w:spacing w:after="0"/>
              <w:ind w:right="113"/>
              <w:contextualSpacing/>
              <w:rPr>
                <w:sz w:val="23"/>
                <w:szCs w:val="23"/>
              </w:rPr>
            </w:pPr>
          </w:p>
          <w:p w14:paraId="365A5626" w14:textId="12572218" w:rsidR="005F497D" w:rsidRPr="00B61A6F" w:rsidRDefault="00B04DFB" w:rsidP="00574C38">
            <w:pPr>
              <w:spacing w:after="0"/>
              <w:ind w:right="113"/>
              <w:contextualSpacing/>
              <w:rPr>
                <w:b/>
                <w:bCs/>
                <w:sz w:val="23"/>
                <w:szCs w:val="23"/>
              </w:rPr>
            </w:pPr>
            <w:r w:rsidRPr="00B61A6F">
              <w:rPr>
                <w:sz w:val="23"/>
                <w:szCs w:val="23"/>
              </w:rPr>
              <w:t>__________________/</w:t>
            </w:r>
            <w:r w:rsidR="00FD7B99" w:rsidRPr="00B61A6F">
              <w:rPr>
                <w:sz w:val="23"/>
                <w:szCs w:val="23"/>
              </w:rPr>
              <w:t>________</w:t>
            </w:r>
            <w:r w:rsidRPr="00B61A6F">
              <w:rPr>
                <w:b/>
                <w:sz w:val="23"/>
                <w:szCs w:val="23"/>
              </w:rPr>
              <w:t xml:space="preserve"> </w:t>
            </w:r>
            <w:r w:rsidR="005F497D" w:rsidRPr="00B61A6F">
              <w:rPr>
                <w:b/>
                <w:bCs/>
                <w:sz w:val="23"/>
                <w:szCs w:val="23"/>
              </w:rPr>
              <w:t>/</w:t>
            </w:r>
          </w:p>
        </w:tc>
      </w:tr>
    </w:tbl>
    <w:p w14:paraId="3612BD1A" w14:textId="77777777" w:rsidR="007F5055" w:rsidRPr="00B61A6F" w:rsidRDefault="007F5055" w:rsidP="000D2411">
      <w:pPr>
        <w:rPr>
          <w:sz w:val="23"/>
          <w:szCs w:val="23"/>
        </w:rPr>
      </w:pPr>
    </w:p>
    <w:p w14:paraId="7C12833A" w14:textId="77777777" w:rsidR="00B61A6F" w:rsidRPr="00B61A6F" w:rsidRDefault="00B61A6F" w:rsidP="007F5055">
      <w:pPr>
        <w:ind w:firstLine="567"/>
        <w:jc w:val="right"/>
        <w:rPr>
          <w:sz w:val="23"/>
          <w:szCs w:val="23"/>
        </w:rPr>
      </w:pPr>
    </w:p>
    <w:p w14:paraId="7D618D08" w14:textId="77777777" w:rsidR="00B61A6F" w:rsidRPr="00B61A6F" w:rsidRDefault="00B61A6F" w:rsidP="007F5055">
      <w:pPr>
        <w:ind w:firstLine="567"/>
        <w:jc w:val="right"/>
        <w:rPr>
          <w:sz w:val="23"/>
          <w:szCs w:val="23"/>
        </w:rPr>
      </w:pPr>
    </w:p>
    <w:p w14:paraId="33B8C8B7" w14:textId="77777777" w:rsidR="00B61A6F" w:rsidRPr="00B61A6F" w:rsidRDefault="00B61A6F" w:rsidP="007F5055">
      <w:pPr>
        <w:ind w:firstLine="567"/>
        <w:jc w:val="right"/>
        <w:rPr>
          <w:sz w:val="23"/>
          <w:szCs w:val="23"/>
        </w:rPr>
      </w:pPr>
    </w:p>
    <w:p w14:paraId="2FD65440" w14:textId="77777777" w:rsidR="00B61A6F" w:rsidRPr="00B61A6F" w:rsidRDefault="00B61A6F" w:rsidP="007F5055">
      <w:pPr>
        <w:ind w:firstLine="567"/>
        <w:jc w:val="right"/>
        <w:rPr>
          <w:sz w:val="23"/>
          <w:szCs w:val="23"/>
        </w:rPr>
      </w:pPr>
    </w:p>
    <w:p w14:paraId="3D9FACA8" w14:textId="77777777" w:rsidR="00B61A6F" w:rsidRPr="00B61A6F" w:rsidRDefault="00B61A6F" w:rsidP="007F5055">
      <w:pPr>
        <w:ind w:firstLine="567"/>
        <w:jc w:val="right"/>
        <w:rPr>
          <w:sz w:val="23"/>
          <w:szCs w:val="23"/>
        </w:rPr>
      </w:pPr>
    </w:p>
    <w:p w14:paraId="371C8116" w14:textId="77777777" w:rsidR="00B61A6F" w:rsidRPr="00B61A6F" w:rsidRDefault="00B61A6F" w:rsidP="007F5055">
      <w:pPr>
        <w:ind w:firstLine="567"/>
        <w:jc w:val="right"/>
        <w:rPr>
          <w:sz w:val="23"/>
          <w:szCs w:val="23"/>
        </w:rPr>
      </w:pPr>
    </w:p>
    <w:p w14:paraId="656E53D1" w14:textId="77777777" w:rsidR="00B61A6F" w:rsidRPr="00B61A6F" w:rsidRDefault="00B61A6F" w:rsidP="007F5055">
      <w:pPr>
        <w:ind w:firstLine="567"/>
        <w:jc w:val="right"/>
        <w:rPr>
          <w:sz w:val="23"/>
          <w:szCs w:val="23"/>
        </w:rPr>
      </w:pPr>
    </w:p>
    <w:p w14:paraId="0E3B86D5" w14:textId="77777777" w:rsidR="00B61A6F" w:rsidRPr="00B61A6F" w:rsidRDefault="00B61A6F" w:rsidP="007F5055">
      <w:pPr>
        <w:ind w:firstLine="567"/>
        <w:jc w:val="right"/>
        <w:rPr>
          <w:sz w:val="23"/>
          <w:szCs w:val="23"/>
        </w:rPr>
      </w:pPr>
    </w:p>
    <w:p w14:paraId="347288DC" w14:textId="77777777" w:rsidR="00B61A6F" w:rsidRPr="00B61A6F" w:rsidRDefault="00B61A6F" w:rsidP="007F5055">
      <w:pPr>
        <w:ind w:firstLine="567"/>
        <w:jc w:val="right"/>
        <w:rPr>
          <w:sz w:val="23"/>
          <w:szCs w:val="23"/>
        </w:rPr>
      </w:pPr>
    </w:p>
    <w:p w14:paraId="78BD06F4" w14:textId="77777777" w:rsidR="00B61A6F" w:rsidRPr="00B61A6F" w:rsidRDefault="00B61A6F" w:rsidP="007F5055">
      <w:pPr>
        <w:ind w:firstLine="567"/>
        <w:jc w:val="right"/>
        <w:rPr>
          <w:sz w:val="23"/>
          <w:szCs w:val="23"/>
        </w:rPr>
      </w:pPr>
    </w:p>
    <w:p w14:paraId="29F92691" w14:textId="77777777" w:rsidR="00B61A6F" w:rsidRPr="00B61A6F" w:rsidRDefault="00B61A6F" w:rsidP="007F5055">
      <w:pPr>
        <w:ind w:firstLine="567"/>
        <w:jc w:val="right"/>
        <w:rPr>
          <w:sz w:val="23"/>
          <w:szCs w:val="23"/>
        </w:rPr>
      </w:pPr>
    </w:p>
    <w:p w14:paraId="5635EC11" w14:textId="77777777" w:rsidR="00B61A6F" w:rsidRPr="00B61A6F" w:rsidRDefault="00B61A6F" w:rsidP="007F5055">
      <w:pPr>
        <w:ind w:firstLine="567"/>
        <w:jc w:val="right"/>
        <w:rPr>
          <w:sz w:val="23"/>
          <w:szCs w:val="23"/>
        </w:rPr>
      </w:pPr>
    </w:p>
    <w:p w14:paraId="4E0811DB" w14:textId="77777777" w:rsidR="00B61A6F" w:rsidRPr="00B61A6F" w:rsidRDefault="00B61A6F" w:rsidP="007F5055">
      <w:pPr>
        <w:ind w:firstLine="567"/>
        <w:jc w:val="right"/>
        <w:rPr>
          <w:sz w:val="23"/>
          <w:szCs w:val="23"/>
        </w:rPr>
      </w:pPr>
    </w:p>
    <w:p w14:paraId="29E093C3" w14:textId="77777777" w:rsidR="00B61A6F" w:rsidRPr="00B61A6F" w:rsidRDefault="00B61A6F" w:rsidP="007F5055">
      <w:pPr>
        <w:ind w:firstLine="567"/>
        <w:jc w:val="right"/>
        <w:rPr>
          <w:sz w:val="23"/>
          <w:szCs w:val="23"/>
        </w:rPr>
      </w:pPr>
    </w:p>
    <w:p w14:paraId="1215A3F9" w14:textId="77777777" w:rsidR="00B61A6F" w:rsidRPr="00B61A6F" w:rsidRDefault="00B61A6F" w:rsidP="007F5055">
      <w:pPr>
        <w:ind w:firstLine="567"/>
        <w:jc w:val="right"/>
        <w:rPr>
          <w:sz w:val="23"/>
          <w:szCs w:val="23"/>
        </w:rPr>
      </w:pPr>
    </w:p>
    <w:p w14:paraId="343E1C2F" w14:textId="77777777" w:rsidR="00B61A6F" w:rsidRPr="00B61A6F" w:rsidRDefault="00B61A6F" w:rsidP="007F5055">
      <w:pPr>
        <w:ind w:firstLine="567"/>
        <w:jc w:val="right"/>
        <w:rPr>
          <w:sz w:val="23"/>
          <w:szCs w:val="23"/>
        </w:rPr>
      </w:pPr>
    </w:p>
    <w:p w14:paraId="27810064" w14:textId="77777777" w:rsidR="00B61A6F" w:rsidRPr="00B61A6F" w:rsidRDefault="00B61A6F" w:rsidP="007F5055">
      <w:pPr>
        <w:ind w:firstLine="567"/>
        <w:jc w:val="right"/>
        <w:rPr>
          <w:sz w:val="23"/>
          <w:szCs w:val="23"/>
        </w:rPr>
      </w:pPr>
    </w:p>
    <w:p w14:paraId="53A52AAD" w14:textId="77777777" w:rsidR="00B61A6F" w:rsidRPr="00B61A6F" w:rsidRDefault="00B61A6F" w:rsidP="007F5055">
      <w:pPr>
        <w:ind w:firstLine="567"/>
        <w:jc w:val="right"/>
        <w:rPr>
          <w:sz w:val="23"/>
          <w:szCs w:val="23"/>
        </w:rPr>
      </w:pPr>
    </w:p>
    <w:p w14:paraId="2E67C18E" w14:textId="77777777" w:rsidR="00B61A6F" w:rsidRPr="00B61A6F" w:rsidRDefault="00B61A6F" w:rsidP="007F5055">
      <w:pPr>
        <w:ind w:firstLine="567"/>
        <w:jc w:val="right"/>
        <w:rPr>
          <w:sz w:val="23"/>
          <w:szCs w:val="23"/>
        </w:rPr>
      </w:pPr>
    </w:p>
    <w:p w14:paraId="0F6843C2" w14:textId="77777777" w:rsidR="00B61A6F" w:rsidRPr="00B61A6F" w:rsidRDefault="00B61A6F" w:rsidP="007F5055">
      <w:pPr>
        <w:ind w:firstLine="567"/>
        <w:jc w:val="right"/>
        <w:rPr>
          <w:sz w:val="23"/>
          <w:szCs w:val="23"/>
        </w:rPr>
      </w:pPr>
    </w:p>
    <w:p w14:paraId="63390695" w14:textId="77777777" w:rsidR="00B61A6F" w:rsidRDefault="00B61A6F" w:rsidP="007F5055">
      <w:pPr>
        <w:ind w:firstLine="567"/>
        <w:jc w:val="right"/>
        <w:rPr>
          <w:sz w:val="23"/>
          <w:szCs w:val="23"/>
        </w:rPr>
      </w:pPr>
    </w:p>
    <w:p w14:paraId="2DCC28E2" w14:textId="77777777" w:rsidR="00B61A6F" w:rsidRDefault="00B61A6F" w:rsidP="007F5055">
      <w:pPr>
        <w:ind w:firstLine="567"/>
        <w:jc w:val="right"/>
        <w:rPr>
          <w:sz w:val="23"/>
          <w:szCs w:val="23"/>
        </w:rPr>
      </w:pPr>
    </w:p>
    <w:p w14:paraId="7040DC91" w14:textId="77777777" w:rsidR="00B61A6F" w:rsidRDefault="00B61A6F" w:rsidP="007F5055">
      <w:pPr>
        <w:ind w:firstLine="567"/>
        <w:jc w:val="right"/>
        <w:rPr>
          <w:sz w:val="23"/>
          <w:szCs w:val="23"/>
        </w:rPr>
      </w:pPr>
    </w:p>
    <w:p w14:paraId="6EB17918" w14:textId="0C4939F3" w:rsidR="007F5055" w:rsidRPr="00B61A6F" w:rsidRDefault="007F5055" w:rsidP="007F5055">
      <w:pPr>
        <w:ind w:firstLine="567"/>
        <w:jc w:val="right"/>
        <w:rPr>
          <w:sz w:val="23"/>
          <w:szCs w:val="23"/>
        </w:rPr>
      </w:pPr>
      <w:r w:rsidRPr="00B61A6F">
        <w:rPr>
          <w:sz w:val="23"/>
          <w:szCs w:val="23"/>
        </w:rPr>
        <w:t>Приложение №</w:t>
      </w:r>
      <w:r w:rsidR="00B61A6F" w:rsidRPr="00B61A6F">
        <w:rPr>
          <w:sz w:val="23"/>
          <w:szCs w:val="23"/>
        </w:rPr>
        <w:t>1</w:t>
      </w:r>
    </w:p>
    <w:p w14:paraId="297F71D3" w14:textId="77777777" w:rsidR="007F5055" w:rsidRPr="00B61A6F" w:rsidRDefault="007F5055" w:rsidP="007F5055">
      <w:pPr>
        <w:ind w:firstLine="567"/>
        <w:jc w:val="right"/>
        <w:rPr>
          <w:sz w:val="23"/>
          <w:szCs w:val="23"/>
        </w:rPr>
      </w:pPr>
      <w:r w:rsidRPr="00B61A6F">
        <w:rPr>
          <w:sz w:val="23"/>
          <w:szCs w:val="23"/>
        </w:rPr>
        <w:t xml:space="preserve">к Договору </w:t>
      </w:r>
      <w:r w:rsidRPr="00B61A6F">
        <w:rPr>
          <w:color w:val="000000"/>
          <w:spacing w:val="-3"/>
          <w:sz w:val="23"/>
          <w:szCs w:val="23"/>
        </w:rPr>
        <w:t>№</w:t>
      </w:r>
      <w:r w:rsidRPr="00B61A6F">
        <w:rPr>
          <w:b/>
          <w:color w:val="000000"/>
          <w:spacing w:val="-3"/>
          <w:sz w:val="23"/>
          <w:szCs w:val="23"/>
        </w:rPr>
        <w:t xml:space="preserve">______ </w:t>
      </w:r>
    </w:p>
    <w:p w14:paraId="193E78E8" w14:textId="3954351E" w:rsidR="007F5055" w:rsidRPr="00B61A6F" w:rsidRDefault="007F5055" w:rsidP="007F5055">
      <w:pPr>
        <w:ind w:firstLine="567"/>
        <w:jc w:val="right"/>
        <w:rPr>
          <w:sz w:val="23"/>
          <w:szCs w:val="23"/>
        </w:rPr>
      </w:pPr>
      <w:r w:rsidRPr="00B61A6F">
        <w:rPr>
          <w:sz w:val="23"/>
          <w:szCs w:val="23"/>
        </w:rPr>
        <w:t>от «___» ________ 20</w:t>
      </w:r>
      <w:r w:rsidR="00B61A6F" w:rsidRPr="00B61A6F">
        <w:rPr>
          <w:sz w:val="23"/>
          <w:szCs w:val="23"/>
        </w:rPr>
        <w:t>20</w:t>
      </w:r>
      <w:r w:rsidRPr="00B61A6F">
        <w:rPr>
          <w:sz w:val="23"/>
          <w:szCs w:val="23"/>
        </w:rPr>
        <w:t xml:space="preserve"> г.</w:t>
      </w:r>
    </w:p>
    <w:p w14:paraId="0CB11A2D" w14:textId="77777777" w:rsidR="007F5055" w:rsidRPr="00B61A6F" w:rsidRDefault="007F5055" w:rsidP="007F5055">
      <w:pPr>
        <w:ind w:firstLine="567"/>
        <w:jc w:val="right"/>
        <w:rPr>
          <w:sz w:val="23"/>
          <w:szCs w:val="23"/>
        </w:rPr>
      </w:pPr>
      <w:r w:rsidRPr="00B61A6F">
        <w:rPr>
          <w:sz w:val="23"/>
          <w:szCs w:val="23"/>
        </w:rPr>
        <w:t xml:space="preserve"> (ФОРМА)</w:t>
      </w:r>
    </w:p>
    <w:p w14:paraId="0145E52D" w14:textId="77777777" w:rsidR="00574C38" w:rsidRPr="00B61A6F" w:rsidRDefault="00574C38" w:rsidP="00E77D0B">
      <w:pPr>
        <w:ind w:left="-142" w:firstLine="567"/>
        <w:jc w:val="center"/>
        <w:rPr>
          <w:b/>
          <w:sz w:val="23"/>
          <w:szCs w:val="23"/>
        </w:rPr>
      </w:pPr>
    </w:p>
    <w:p w14:paraId="7175A4FE" w14:textId="77777777" w:rsidR="00F9213F" w:rsidRPr="00B61A6F" w:rsidRDefault="00F9213F" w:rsidP="00E77D0B">
      <w:pPr>
        <w:ind w:left="-142" w:firstLine="567"/>
        <w:jc w:val="center"/>
        <w:rPr>
          <w:b/>
          <w:sz w:val="23"/>
          <w:szCs w:val="23"/>
        </w:rPr>
      </w:pPr>
      <w:r w:rsidRPr="00B61A6F">
        <w:rPr>
          <w:b/>
          <w:sz w:val="23"/>
          <w:szCs w:val="23"/>
        </w:rPr>
        <w:t>Спецификация</w:t>
      </w:r>
    </w:p>
    <w:p w14:paraId="4947A693" w14:textId="77777777" w:rsidR="007F34BC" w:rsidRPr="00B61A6F" w:rsidRDefault="007F34BC" w:rsidP="00E77D0B">
      <w:pPr>
        <w:ind w:left="-142" w:firstLine="567"/>
        <w:jc w:val="center"/>
        <w:rPr>
          <w:b/>
          <w:sz w:val="23"/>
          <w:szCs w:val="23"/>
        </w:rPr>
      </w:pPr>
    </w:p>
    <w:tbl>
      <w:tblPr>
        <w:tblW w:w="9877"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5" w:type="dxa"/>
          <w:right w:w="15" w:type="dxa"/>
        </w:tblCellMar>
        <w:tblLook w:val="0000" w:firstRow="0" w:lastRow="0" w:firstColumn="0" w:lastColumn="0" w:noHBand="0" w:noVBand="0"/>
      </w:tblPr>
      <w:tblGrid>
        <w:gridCol w:w="566"/>
        <w:gridCol w:w="1137"/>
        <w:gridCol w:w="3117"/>
        <w:gridCol w:w="796"/>
        <w:gridCol w:w="1259"/>
        <w:gridCol w:w="1443"/>
        <w:gridCol w:w="1559"/>
      </w:tblGrid>
      <w:tr w:rsidR="005F497D" w:rsidRPr="00B61A6F" w14:paraId="0E91D1F2" w14:textId="77777777" w:rsidTr="008A2054">
        <w:trPr>
          <w:trHeight w:hRule="exact" w:val="810"/>
        </w:trPr>
        <w:tc>
          <w:tcPr>
            <w:tcW w:w="566" w:type="dxa"/>
          </w:tcPr>
          <w:p w14:paraId="5CCE35FC"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 п/п</w:t>
            </w:r>
          </w:p>
        </w:tc>
        <w:tc>
          <w:tcPr>
            <w:tcW w:w="1137" w:type="dxa"/>
          </w:tcPr>
          <w:p w14:paraId="6DF9E38E"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Артикул</w:t>
            </w:r>
          </w:p>
        </w:tc>
        <w:tc>
          <w:tcPr>
            <w:tcW w:w="3117" w:type="dxa"/>
          </w:tcPr>
          <w:p w14:paraId="269BA4B7"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Наименование товара</w:t>
            </w:r>
          </w:p>
        </w:tc>
        <w:tc>
          <w:tcPr>
            <w:tcW w:w="796" w:type="dxa"/>
          </w:tcPr>
          <w:p w14:paraId="3C0ACA23"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Ед. изм.</w:t>
            </w:r>
          </w:p>
        </w:tc>
        <w:tc>
          <w:tcPr>
            <w:tcW w:w="1259" w:type="dxa"/>
          </w:tcPr>
          <w:p w14:paraId="04F96966"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Количество</w:t>
            </w:r>
          </w:p>
        </w:tc>
        <w:tc>
          <w:tcPr>
            <w:tcW w:w="1443" w:type="dxa"/>
          </w:tcPr>
          <w:p w14:paraId="6F4D28DF"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Цена с НДС</w:t>
            </w:r>
            <w:r w:rsidR="00FD7B99" w:rsidRPr="00B61A6F">
              <w:rPr>
                <w:color w:val="000000"/>
                <w:sz w:val="23"/>
                <w:szCs w:val="23"/>
              </w:rPr>
              <w:t xml:space="preserve"> 20%/без НДС</w:t>
            </w:r>
            <w:r w:rsidRPr="00B61A6F">
              <w:rPr>
                <w:color w:val="000000"/>
                <w:sz w:val="23"/>
                <w:szCs w:val="23"/>
              </w:rPr>
              <w:t>,</w:t>
            </w:r>
            <w:r w:rsidRPr="00B61A6F">
              <w:rPr>
                <w:color w:val="000000"/>
                <w:sz w:val="23"/>
                <w:szCs w:val="23"/>
              </w:rPr>
              <w:br/>
              <w:t>РУБ</w:t>
            </w:r>
          </w:p>
        </w:tc>
        <w:tc>
          <w:tcPr>
            <w:tcW w:w="1559" w:type="dxa"/>
          </w:tcPr>
          <w:p w14:paraId="7E25E367"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Сумма с НДС</w:t>
            </w:r>
            <w:r w:rsidR="00FD7B99" w:rsidRPr="00B61A6F">
              <w:rPr>
                <w:color w:val="000000"/>
                <w:sz w:val="23"/>
                <w:szCs w:val="23"/>
              </w:rPr>
              <w:t xml:space="preserve"> 20%/без НДС</w:t>
            </w:r>
            <w:r w:rsidRPr="00B61A6F">
              <w:rPr>
                <w:color w:val="000000"/>
                <w:sz w:val="23"/>
                <w:szCs w:val="23"/>
              </w:rPr>
              <w:t>, РУБ</w:t>
            </w:r>
          </w:p>
        </w:tc>
      </w:tr>
      <w:tr w:rsidR="005F497D" w:rsidRPr="00B61A6F" w14:paraId="2791E325" w14:textId="77777777" w:rsidTr="008A2054">
        <w:trPr>
          <w:trHeight w:hRule="exact" w:val="720"/>
        </w:trPr>
        <w:tc>
          <w:tcPr>
            <w:tcW w:w="566" w:type="dxa"/>
            <w:vAlign w:val="center"/>
          </w:tcPr>
          <w:p w14:paraId="0B2FD735"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1</w:t>
            </w:r>
          </w:p>
        </w:tc>
        <w:tc>
          <w:tcPr>
            <w:tcW w:w="1137" w:type="dxa"/>
            <w:vAlign w:val="center"/>
          </w:tcPr>
          <w:p w14:paraId="455FB8C3"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p>
        </w:tc>
        <w:tc>
          <w:tcPr>
            <w:tcW w:w="3117" w:type="dxa"/>
            <w:vAlign w:val="center"/>
          </w:tcPr>
          <w:p w14:paraId="043FE6A3" w14:textId="77777777" w:rsidR="005F497D" w:rsidRPr="00B61A6F" w:rsidRDefault="005F497D" w:rsidP="007F5055">
            <w:pPr>
              <w:widowControl w:val="0"/>
              <w:autoSpaceDE w:val="0"/>
              <w:autoSpaceDN w:val="0"/>
              <w:adjustRightInd w:val="0"/>
              <w:spacing w:before="30" w:after="0" w:line="225" w:lineRule="exact"/>
              <w:ind w:left="15"/>
              <w:rPr>
                <w:color w:val="000000"/>
                <w:sz w:val="23"/>
                <w:szCs w:val="23"/>
              </w:rPr>
            </w:pPr>
          </w:p>
        </w:tc>
        <w:tc>
          <w:tcPr>
            <w:tcW w:w="796" w:type="dxa"/>
            <w:vAlign w:val="center"/>
          </w:tcPr>
          <w:p w14:paraId="227FADDE"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p>
        </w:tc>
        <w:tc>
          <w:tcPr>
            <w:tcW w:w="1259" w:type="dxa"/>
            <w:vAlign w:val="center"/>
          </w:tcPr>
          <w:p w14:paraId="173DEF66"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lang w:val="en-US"/>
              </w:rPr>
            </w:pPr>
          </w:p>
        </w:tc>
        <w:tc>
          <w:tcPr>
            <w:tcW w:w="1443" w:type="dxa"/>
            <w:vAlign w:val="center"/>
          </w:tcPr>
          <w:p w14:paraId="3E15D60D" w14:textId="77777777" w:rsidR="005F497D" w:rsidRPr="00B61A6F" w:rsidRDefault="005F497D" w:rsidP="007F5055">
            <w:pPr>
              <w:widowControl w:val="0"/>
              <w:autoSpaceDE w:val="0"/>
              <w:autoSpaceDN w:val="0"/>
              <w:adjustRightInd w:val="0"/>
              <w:spacing w:before="30" w:after="0" w:line="225" w:lineRule="exact"/>
              <w:ind w:left="15"/>
              <w:jc w:val="right"/>
              <w:rPr>
                <w:color w:val="000000"/>
                <w:sz w:val="23"/>
                <w:szCs w:val="23"/>
                <w:lang w:val="en-US"/>
              </w:rPr>
            </w:pPr>
          </w:p>
        </w:tc>
        <w:tc>
          <w:tcPr>
            <w:tcW w:w="1559" w:type="dxa"/>
            <w:vAlign w:val="center"/>
          </w:tcPr>
          <w:p w14:paraId="66C17AD3" w14:textId="77777777" w:rsidR="005F497D" w:rsidRPr="00B61A6F" w:rsidRDefault="005F497D" w:rsidP="007F5055">
            <w:pPr>
              <w:widowControl w:val="0"/>
              <w:autoSpaceDE w:val="0"/>
              <w:autoSpaceDN w:val="0"/>
              <w:adjustRightInd w:val="0"/>
              <w:spacing w:before="30" w:after="0" w:line="225" w:lineRule="exact"/>
              <w:ind w:left="15"/>
              <w:jc w:val="right"/>
              <w:rPr>
                <w:color w:val="000000"/>
                <w:sz w:val="23"/>
                <w:szCs w:val="23"/>
              </w:rPr>
            </w:pPr>
          </w:p>
        </w:tc>
      </w:tr>
      <w:tr w:rsidR="005F497D" w:rsidRPr="00B61A6F" w14:paraId="390D2B0B" w14:textId="77777777" w:rsidTr="008A2054">
        <w:trPr>
          <w:trHeight w:hRule="exact" w:val="495"/>
        </w:trPr>
        <w:tc>
          <w:tcPr>
            <w:tcW w:w="566" w:type="dxa"/>
            <w:vAlign w:val="center"/>
          </w:tcPr>
          <w:p w14:paraId="22C3CAE6"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2</w:t>
            </w:r>
          </w:p>
        </w:tc>
        <w:tc>
          <w:tcPr>
            <w:tcW w:w="1137" w:type="dxa"/>
            <w:vAlign w:val="center"/>
          </w:tcPr>
          <w:p w14:paraId="4C4BA5D5"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p>
        </w:tc>
        <w:tc>
          <w:tcPr>
            <w:tcW w:w="3117" w:type="dxa"/>
            <w:vAlign w:val="center"/>
          </w:tcPr>
          <w:p w14:paraId="0D25B2C6" w14:textId="77777777" w:rsidR="005F497D" w:rsidRPr="00B61A6F" w:rsidRDefault="005F497D" w:rsidP="007F5055">
            <w:pPr>
              <w:widowControl w:val="0"/>
              <w:autoSpaceDE w:val="0"/>
              <w:autoSpaceDN w:val="0"/>
              <w:adjustRightInd w:val="0"/>
              <w:spacing w:before="30" w:after="0" w:line="225" w:lineRule="exact"/>
              <w:ind w:left="15"/>
              <w:rPr>
                <w:color w:val="000000"/>
                <w:sz w:val="23"/>
                <w:szCs w:val="23"/>
              </w:rPr>
            </w:pPr>
          </w:p>
        </w:tc>
        <w:tc>
          <w:tcPr>
            <w:tcW w:w="796" w:type="dxa"/>
            <w:vAlign w:val="center"/>
          </w:tcPr>
          <w:p w14:paraId="7A4819F6"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rPr>
            </w:pPr>
          </w:p>
        </w:tc>
        <w:tc>
          <w:tcPr>
            <w:tcW w:w="1259" w:type="dxa"/>
            <w:vAlign w:val="center"/>
          </w:tcPr>
          <w:p w14:paraId="3B18EFDF" w14:textId="77777777" w:rsidR="005F497D" w:rsidRPr="00B61A6F" w:rsidRDefault="005F497D" w:rsidP="007F5055">
            <w:pPr>
              <w:widowControl w:val="0"/>
              <w:autoSpaceDE w:val="0"/>
              <w:autoSpaceDN w:val="0"/>
              <w:adjustRightInd w:val="0"/>
              <w:spacing w:before="30" w:after="0" w:line="225" w:lineRule="exact"/>
              <w:ind w:left="15"/>
              <w:jc w:val="center"/>
              <w:rPr>
                <w:color w:val="000000"/>
                <w:sz w:val="23"/>
                <w:szCs w:val="23"/>
                <w:lang w:val="en-US"/>
              </w:rPr>
            </w:pPr>
          </w:p>
        </w:tc>
        <w:tc>
          <w:tcPr>
            <w:tcW w:w="1443" w:type="dxa"/>
            <w:vAlign w:val="center"/>
          </w:tcPr>
          <w:p w14:paraId="46B72171" w14:textId="77777777" w:rsidR="005F497D" w:rsidRPr="00B61A6F" w:rsidRDefault="005F497D" w:rsidP="007F5055">
            <w:pPr>
              <w:widowControl w:val="0"/>
              <w:autoSpaceDE w:val="0"/>
              <w:autoSpaceDN w:val="0"/>
              <w:adjustRightInd w:val="0"/>
              <w:spacing w:before="30" w:after="0" w:line="225" w:lineRule="exact"/>
              <w:ind w:left="15"/>
              <w:jc w:val="right"/>
              <w:rPr>
                <w:color w:val="000000"/>
                <w:sz w:val="23"/>
                <w:szCs w:val="23"/>
              </w:rPr>
            </w:pPr>
          </w:p>
        </w:tc>
        <w:tc>
          <w:tcPr>
            <w:tcW w:w="1559" w:type="dxa"/>
            <w:vAlign w:val="center"/>
          </w:tcPr>
          <w:p w14:paraId="7A8AC74F" w14:textId="77777777" w:rsidR="005F497D" w:rsidRPr="00B61A6F" w:rsidRDefault="005F497D" w:rsidP="007F5055">
            <w:pPr>
              <w:widowControl w:val="0"/>
              <w:autoSpaceDE w:val="0"/>
              <w:autoSpaceDN w:val="0"/>
              <w:adjustRightInd w:val="0"/>
              <w:spacing w:before="30" w:after="0" w:line="225" w:lineRule="exact"/>
              <w:ind w:left="15"/>
              <w:jc w:val="right"/>
              <w:rPr>
                <w:color w:val="000000"/>
                <w:sz w:val="23"/>
                <w:szCs w:val="23"/>
              </w:rPr>
            </w:pPr>
          </w:p>
        </w:tc>
      </w:tr>
      <w:tr w:rsidR="005F497D" w:rsidRPr="00B61A6F" w14:paraId="0CC8B5F8" w14:textId="77777777" w:rsidTr="008A2054">
        <w:trPr>
          <w:trHeight w:hRule="exact" w:val="274"/>
        </w:trPr>
        <w:tc>
          <w:tcPr>
            <w:tcW w:w="4820" w:type="dxa"/>
            <w:gridSpan w:val="3"/>
            <w:vMerge w:val="restart"/>
            <w:vAlign w:val="center"/>
          </w:tcPr>
          <w:p w14:paraId="49391CE3" w14:textId="77777777" w:rsidR="005F497D" w:rsidRPr="00B61A6F" w:rsidRDefault="005F497D" w:rsidP="007F5055">
            <w:pPr>
              <w:widowControl w:val="0"/>
              <w:autoSpaceDE w:val="0"/>
              <w:autoSpaceDN w:val="0"/>
              <w:adjustRightInd w:val="0"/>
              <w:spacing w:before="29" w:after="0" w:line="199" w:lineRule="exact"/>
              <w:ind w:left="15"/>
              <w:rPr>
                <w:sz w:val="23"/>
                <w:szCs w:val="23"/>
              </w:rPr>
            </w:pPr>
            <w:r w:rsidRPr="00B61A6F">
              <w:rPr>
                <w:i/>
                <w:iCs/>
                <w:color w:val="000000"/>
                <w:sz w:val="23"/>
                <w:szCs w:val="23"/>
              </w:rPr>
              <w:t xml:space="preserve">Предложение содержит: </w:t>
            </w:r>
            <w:r w:rsidR="009A3A62" w:rsidRPr="00B61A6F">
              <w:rPr>
                <w:i/>
                <w:iCs/>
                <w:color w:val="000000"/>
                <w:sz w:val="23"/>
                <w:szCs w:val="23"/>
              </w:rPr>
              <w:t>два наименования</w:t>
            </w:r>
          </w:p>
        </w:tc>
        <w:tc>
          <w:tcPr>
            <w:tcW w:w="2055" w:type="dxa"/>
            <w:gridSpan w:val="2"/>
            <w:vAlign w:val="center"/>
          </w:tcPr>
          <w:p w14:paraId="2F160CC7" w14:textId="77777777" w:rsidR="005F497D" w:rsidRPr="00B61A6F" w:rsidRDefault="005F497D" w:rsidP="007F5055">
            <w:pPr>
              <w:widowControl w:val="0"/>
              <w:autoSpaceDE w:val="0"/>
              <w:autoSpaceDN w:val="0"/>
              <w:adjustRightInd w:val="0"/>
              <w:spacing w:before="29" w:after="0" w:line="199" w:lineRule="exact"/>
              <w:ind w:left="15"/>
              <w:jc w:val="right"/>
              <w:rPr>
                <w:sz w:val="23"/>
                <w:szCs w:val="23"/>
              </w:rPr>
            </w:pPr>
          </w:p>
        </w:tc>
        <w:tc>
          <w:tcPr>
            <w:tcW w:w="1443" w:type="dxa"/>
            <w:vAlign w:val="center"/>
          </w:tcPr>
          <w:p w14:paraId="7BF4FFBD" w14:textId="77777777" w:rsidR="005F497D" w:rsidRPr="00B61A6F" w:rsidRDefault="005F497D" w:rsidP="007F5055">
            <w:pPr>
              <w:widowControl w:val="0"/>
              <w:autoSpaceDE w:val="0"/>
              <w:autoSpaceDN w:val="0"/>
              <w:adjustRightInd w:val="0"/>
              <w:spacing w:before="29" w:after="0" w:line="199" w:lineRule="exact"/>
              <w:ind w:left="15"/>
              <w:jc w:val="right"/>
              <w:rPr>
                <w:b/>
                <w:bCs/>
                <w:i/>
                <w:iCs/>
                <w:color w:val="000000"/>
                <w:sz w:val="23"/>
                <w:szCs w:val="23"/>
              </w:rPr>
            </w:pPr>
          </w:p>
        </w:tc>
        <w:tc>
          <w:tcPr>
            <w:tcW w:w="1559" w:type="dxa"/>
            <w:vMerge w:val="restart"/>
            <w:vAlign w:val="center"/>
          </w:tcPr>
          <w:p w14:paraId="0103E083" w14:textId="77777777" w:rsidR="005F497D" w:rsidRPr="00B61A6F" w:rsidRDefault="005F497D" w:rsidP="007F5055">
            <w:pPr>
              <w:widowControl w:val="0"/>
              <w:autoSpaceDE w:val="0"/>
              <w:autoSpaceDN w:val="0"/>
              <w:adjustRightInd w:val="0"/>
              <w:spacing w:before="29" w:after="0" w:line="199" w:lineRule="exact"/>
              <w:ind w:left="15"/>
              <w:jc w:val="right"/>
              <w:rPr>
                <w:b/>
                <w:bCs/>
                <w:i/>
                <w:iCs/>
                <w:color w:val="000000"/>
                <w:sz w:val="23"/>
                <w:szCs w:val="23"/>
              </w:rPr>
            </w:pPr>
          </w:p>
        </w:tc>
      </w:tr>
      <w:tr w:rsidR="005F497D" w:rsidRPr="00B61A6F" w14:paraId="19BF4BBF" w14:textId="77777777" w:rsidTr="008A2054">
        <w:trPr>
          <w:trHeight w:hRule="exact" w:val="274"/>
        </w:trPr>
        <w:tc>
          <w:tcPr>
            <w:tcW w:w="4820" w:type="dxa"/>
            <w:gridSpan w:val="3"/>
            <w:vMerge/>
          </w:tcPr>
          <w:p w14:paraId="0AF99D4D" w14:textId="77777777" w:rsidR="005F497D" w:rsidRPr="00B61A6F" w:rsidRDefault="005F497D" w:rsidP="007F5055">
            <w:pPr>
              <w:widowControl w:val="0"/>
              <w:autoSpaceDE w:val="0"/>
              <w:autoSpaceDN w:val="0"/>
              <w:adjustRightInd w:val="0"/>
              <w:spacing w:after="0"/>
              <w:rPr>
                <w:sz w:val="23"/>
                <w:szCs w:val="23"/>
              </w:rPr>
            </w:pPr>
          </w:p>
        </w:tc>
        <w:tc>
          <w:tcPr>
            <w:tcW w:w="2055" w:type="dxa"/>
            <w:gridSpan w:val="2"/>
            <w:vAlign w:val="center"/>
          </w:tcPr>
          <w:p w14:paraId="2514466A" w14:textId="77777777" w:rsidR="005F497D" w:rsidRPr="00B61A6F" w:rsidRDefault="005F497D" w:rsidP="007F5055">
            <w:pPr>
              <w:widowControl w:val="0"/>
              <w:autoSpaceDE w:val="0"/>
              <w:autoSpaceDN w:val="0"/>
              <w:adjustRightInd w:val="0"/>
              <w:spacing w:before="29" w:after="0" w:line="199" w:lineRule="exact"/>
              <w:ind w:left="15"/>
              <w:jc w:val="right"/>
              <w:rPr>
                <w:sz w:val="23"/>
                <w:szCs w:val="23"/>
              </w:rPr>
            </w:pPr>
            <w:r w:rsidRPr="00B61A6F">
              <w:rPr>
                <w:i/>
                <w:iCs/>
                <w:color w:val="000000"/>
                <w:sz w:val="23"/>
                <w:szCs w:val="23"/>
              </w:rPr>
              <w:t>Сумма НДС (</w:t>
            </w:r>
            <w:r w:rsidR="00FD7B99" w:rsidRPr="00B61A6F">
              <w:rPr>
                <w:i/>
                <w:iCs/>
                <w:color w:val="000000"/>
                <w:sz w:val="23"/>
                <w:szCs w:val="23"/>
              </w:rPr>
              <w:t>20</w:t>
            </w:r>
            <w:r w:rsidRPr="00B61A6F">
              <w:rPr>
                <w:b/>
                <w:bCs/>
                <w:i/>
                <w:iCs/>
                <w:color w:val="000000"/>
                <w:sz w:val="23"/>
                <w:szCs w:val="23"/>
              </w:rPr>
              <w:t>%</w:t>
            </w:r>
            <w:r w:rsidRPr="00B61A6F">
              <w:rPr>
                <w:i/>
                <w:iCs/>
                <w:color w:val="000000"/>
                <w:sz w:val="23"/>
                <w:szCs w:val="23"/>
              </w:rPr>
              <w:t>)</w:t>
            </w:r>
          </w:p>
        </w:tc>
        <w:tc>
          <w:tcPr>
            <w:tcW w:w="1443" w:type="dxa"/>
            <w:vAlign w:val="center"/>
          </w:tcPr>
          <w:p w14:paraId="15DE0B84" w14:textId="77777777" w:rsidR="005F497D" w:rsidRPr="00B61A6F" w:rsidRDefault="005F497D" w:rsidP="007F5055">
            <w:pPr>
              <w:widowControl w:val="0"/>
              <w:autoSpaceDE w:val="0"/>
              <w:autoSpaceDN w:val="0"/>
              <w:adjustRightInd w:val="0"/>
              <w:spacing w:before="29" w:after="0" w:line="199" w:lineRule="exact"/>
              <w:ind w:left="15"/>
              <w:jc w:val="right"/>
              <w:rPr>
                <w:b/>
                <w:bCs/>
                <w:i/>
                <w:iCs/>
                <w:color w:val="000000"/>
                <w:sz w:val="23"/>
                <w:szCs w:val="23"/>
              </w:rPr>
            </w:pPr>
          </w:p>
        </w:tc>
        <w:tc>
          <w:tcPr>
            <w:tcW w:w="1559" w:type="dxa"/>
            <w:vMerge/>
          </w:tcPr>
          <w:p w14:paraId="026C8F3A" w14:textId="77777777" w:rsidR="005F497D" w:rsidRPr="00B61A6F" w:rsidRDefault="005F497D" w:rsidP="007F5055">
            <w:pPr>
              <w:widowControl w:val="0"/>
              <w:autoSpaceDE w:val="0"/>
              <w:autoSpaceDN w:val="0"/>
              <w:adjustRightInd w:val="0"/>
              <w:spacing w:after="0"/>
              <w:jc w:val="right"/>
              <w:rPr>
                <w:sz w:val="23"/>
                <w:szCs w:val="23"/>
              </w:rPr>
            </w:pPr>
          </w:p>
        </w:tc>
      </w:tr>
      <w:tr w:rsidR="005F497D" w:rsidRPr="00B61A6F" w14:paraId="65B00B0B" w14:textId="77777777" w:rsidTr="008A2054">
        <w:trPr>
          <w:trHeight w:hRule="exact" w:val="274"/>
        </w:trPr>
        <w:tc>
          <w:tcPr>
            <w:tcW w:w="4820" w:type="dxa"/>
            <w:gridSpan w:val="3"/>
            <w:vMerge/>
          </w:tcPr>
          <w:p w14:paraId="5AC9ABE7" w14:textId="77777777" w:rsidR="005F497D" w:rsidRPr="00B61A6F" w:rsidRDefault="005F497D" w:rsidP="007F5055">
            <w:pPr>
              <w:widowControl w:val="0"/>
              <w:autoSpaceDE w:val="0"/>
              <w:autoSpaceDN w:val="0"/>
              <w:adjustRightInd w:val="0"/>
              <w:spacing w:after="0"/>
              <w:rPr>
                <w:sz w:val="23"/>
                <w:szCs w:val="23"/>
              </w:rPr>
            </w:pPr>
          </w:p>
        </w:tc>
        <w:tc>
          <w:tcPr>
            <w:tcW w:w="2055" w:type="dxa"/>
            <w:gridSpan w:val="2"/>
            <w:vAlign w:val="center"/>
          </w:tcPr>
          <w:p w14:paraId="05D49706" w14:textId="77777777" w:rsidR="005F497D" w:rsidRPr="00B61A6F" w:rsidRDefault="005F497D" w:rsidP="007F5055">
            <w:pPr>
              <w:widowControl w:val="0"/>
              <w:autoSpaceDE w:val="0"/>
              <w:autoSpaceDN w:val="0"/>
              <w:adjustRightInd w:val="0"/>
              <w:spacing w:before="29" w:after="0" w:line="199" w:lineRule="exact"/>
              <w:ind w:left="15"/>
              <w:jc w:val="right"/>
              <w:rPr>
                <w:i/>
                <w:iCs/>
                <w:color w:val="000000"/>
                <w:sz w:val="23"/>
                <w:szCs w:val="23"/>
              </w:rPr>
            </w:pPr>
            <w:r w:rsidRPr="00B61A6F">
              <w:rPr>
                <w:i/>
                <w:iCs/>
                <w:color w:val="000000"/>
                <w:sz w:val="23"/>
                <w:szCs w:val="23"/>
              </w:rPr>
              <w:t>Всего НДС</w:t>
            </w:r>
          </w:p>
        </w:tc>
        <w:tc>
          <w:tcPr>
            <w:tcW w:w="1443" w:type="dxa"/>
            <w:vAlign w:val="center"/>
          </w:tcPr>
          <w:p w14:paraId="47B271BC" w14:textId="77777777" w:rsidR="005F497D" w:rsidRPr="00B61A6F" w:rsidRDefault="005F497D" w:rsidP="007F5055">
            <w:pPr>
              <w:widowControl w:val="0"/>
              <w:autoSpaceDE w:val="0"/>
              <w:autoSpaceDN w:val="0"/>
              <w:adjustRightInd w:val="0"/>
              <w:spacing w:before="29" w:after="0" w:line="199" w:lineRule="exact"/>
              <w:ind w:left="15"/>
              <w:jc w:val="right"/>
              <w:rPr>
                <w:b/>
                <w:bCs/>
                <w:i/>
                <w:iCs/>
                <w:color w:val="000000"/>
                <w:sz w:val="23"/>
                <w:szCs w:val="23"/>
              </w:rPr>
            </w:pPr>
          </w:p>
        </w:tc>
        <w:tc>
          <w:tcPr>
            <w:tcW w:w="1559" w:type="dxa"/>
            <w:vMerge/>
          </w:tcPr>
          <w:p w14:paraId="23C207C0" w14:textId="77777777" w:rsidR="005F497D" w:rsidRPr="00B61A6F" w:rsidRDefault="005F497D" w:rsidP="007F5055">
            <w:pPr>
              <w:widowControl w:val="0"/>
              <w:autoSpaceDE w:val="0"/>
              <w:autoSpaceDN w:val="0"/>
              <w:adjustRightInd w:val="0"/>
              <w:spacing w:after="0"/>
              <w:jc w:val="right"/>
              <w:rPr>
                <w:sz w:val="23"/>
                <w:szCs w:val="23"/>
              </w:rPr>
            </w:pPr>
          </w:p>
        </w:tc>
      </w:tr>
    </w:tbl>
    <w:p w14:paraId="6AAE850F" w14:textId="77777777" w:rsidR="008A2054" w:rsidRDefault="008A2054" w:rsidP="008A2054">
      <w:pPr>
        <w:ind w:right="113"/>
        <w:rPr>
          <w:b/>
          <w:bCs/>
          <w:sz w:val="23"/>
          <w:szCs w:val="23"/>
        </w:rPr>
      </w:pPr>
    </w:p>
    <w:p w14:paraId="49A4B1CD" w14:textId="4E45E6A7" w:rsidR="008A2054" w:rsidRDefault="008A2054" w:rsidP="008A2054">
      <w:pPr>
        <w:ind w:right="-1"/>
        <w:rPr>
          <w:b/>
          <w:bCs/>
          <w:sz w:val="23"/>
          <w:szCs w:val="23"/>
        </w:rPr>
      </w:pPr>
      <w:r w:rsidRPr="00B61A6F">
        <w:rPr>
          <w:b/>
          <w:bCs/>
          <w:sz w:val="23"/>
          <w:szCs w:val="23"/>
        </w:rPr>
        <w:t>Итого: ________ (Сумма прописью) рублей 00 копеек, в т.ч. НДС 20% _______ руб. (_____________)/ без НДС.</w:t>
      </w:r>
    </w:p>
    <w:p w14:paraId="3773AC00" w14:textId="77777777" w:rsidR="009A3A62" w:rsidRPr="00B61A6F" w:rsidRDefault="009A3A62" w:rsidP="00F11E9B">
      <w:pPr>
        <w:ind w:firstLine="567"/>
        <w:jc w:val="right"/>
        <w:rPr>
          <w:b/>
          <w:sz w:val="23"/>
          <w:szCs w:val="23"/>
        </w:rPr>
      </w:pPr>
    </w:p>
    <w:p w14:paraId="34E0BDDF" w14:textId="77777777" w:rsidR="008A2054" w:rsidRPr="00D44DC6" w:rsidRDefault="008A2054" w:rsidP="008A2054">
      <w:pPr>
        <w:ind w:right="-1"/>
        <w:rPr>
          <w:b/>
          <w:bCs/>
        </w:rPr>
      </w:pPr>
      <w:r>
        <w:rPr>
          <w:b/>
          <w:bCs/>
        </w:rPr>
        <w:t>Срок поставки - __ (__________) рабочих дней с момента после получения Поставщиком предоплаты.</w:t>
      </w:r>
    </w:p>
    <w:p w14:paraId="10CE4B10" w14:textId="77777777" w:rsidR="008A2054" w:rsidRPr="00B61A6F" w:rsidRDefault="008A2054" w:rsidP="008A2054">
      <w:pPr>
        <w:ind w:right="113"/>
        <w:rPr>
          <w:b/>
          <w:bCs/>
          <w:sz w:val="23"/>
          <w:szCs w:val="23"/>
        </w:rPr>
      </w:pPr>
    </w:p>
    <w:tbl>
      <w:tblPr>
        <w:tblW w:w="9781" w:type="dxa"/>
        <w:tblLayout w:type="fixed"/>
        <w:tblLook w:val="01E0" w:firstRow="1" w:lastRow="1" w:firstColumn="1" w:lastColumn="1" w:noHBand="0" w:noVBand="0"/>
      </w:tblPr>
      <w:tblGrid>
        <w:gridCol w:w="5115"/>
        <w:gridCol w:w="4666"/>
      </w:tblGrid>
      <w:tr w:rsidR="008A2054" w:rsidRPr="00B61A6F" w14:paraId="200DF7A4" w14:textId="77777777" w:rsidTr="003523AA">
        <w:trPr>
          <w:trHeight w:val="1833"/>
        </w:trPr>
        <w:tc>
          <w:tcPr>
            <w:tcW w:w="5115" w:type="dxa"/>
          </w:tcPr>
          <w:p w14:paraId="552255E4" w14:textId="77777777" w:rsidR="008A2054" w:rsidRPr="00B61A6F" w:rsidRDefault="008A2054" w:rsidP="003523AA">
            <w:pPr>
              <w:ind w:right="113"/>
              <w:contextualSpacing/>
              <w:jc w:val="left"/>
              <w:rPr>
                <w:b/>
                <w:bCs/>
                <w:sz w:val="23"/>
                <w:szCs w:val="23"/>
              </w:rPr>
            </w:pPr>
            <w:r w:rsidRPr="00B61A6F">
              <w:rPr>
                <w:b/>
                <w:bCs/>
                <w:sz w:val="23"/>
                <w:szCs w:val="23"/>
              </w:rPr>
              <w:t>ПОКУПАТЕЛЬ:</w:t>
            </w:r>
          </w:p>
          <w:p w14:paraId="2145E4B2" w14:textId="77777777" w:rsidR="008A2054" w:rsidRPr="00B61A6F" w:rsidRDefault="008A2054" w:rsidP="003523AA">
            <w:pPr>
              <w:snapToGrid w:val="0"/>
              <w:rPr>
                <w:b/>
                <w:sz w:val="23"/>
                <w:szCs w:val="23"/>
              </w:rPr>
            </w:pPr>
            <w:r w:rsidRPr="00B61A6F">
              <w:rPr>
                <w:b/>
                <w:sz w:val="23"/>
                <w:szCs w:val="23"/>
              </w:rPr>
              <w:t>АО «Сочи-Парк»</w:t>
            </w:r>
          </w:p>
          <w:p w14:paraId="1163447A" w14:textId="77777777" w:rsidR="008A2054" w:rsidRPr="00B61A6F" w:rsidRDefault="008A2054" w:rsidP="003523AA">
            <w:pPr>
              <w:snapToGrid w:val="0"/>
              <w:rPr>
                <w:b/>
                <w:sz w:val="23"/>
                <w:szCs w:val="23"/>
              </w:rPr>
            </w:pPr>
          </w:p>
          <w:p w14:paraId="2846BE8F" w14:textId="77777777" w:rsidR="008A2054" w:rsidRPr="00B61A6F" w:rsidRDefault="008A2054" w:rsidP="003523AA">
            <w:pPr>
              <w:snapToGrid w:val="0"/>
              <w:rPr>
                <w:b/>
                <w:sz w:val="23"/>
                <w:szCs w:val="23"/>
              </w:rPr>
            </w:pPr>
            <w:r w:rsidRPr="00B61A6F">
              <w:rPr>
                <w:b/>
                <w:sz w:val="23"/>
                <w:szCs w:val="23"/>
              </w:rPr>
              <w:t>Генеральный директор</w:t>
            </w:r>
          </w:p>
          <w:p w14:paraId="3D093D4E" w14:textId="77777777" w:rsidR="008A2054" w:rsidRPr="00B61A6F" w:rsidRDefault="008A2054" w:rsidP="003523AA">
            <w:pPr>
              <w:snapToGrid w:val="0"/>
              <w:ind w:firstLine="567"/>
              <w:rPr>
                <w:b/>
                <w:sz w:val="23"/>
                <w:szCs w:val="23"/>
              </w:rPr>
            </w:pPr>
          </w:p>
          <w:p w14:paraId="2681AC82" w14:textId="77777777" w:rsidR="008A2054" w:rsidRPr="00B61A6F" w:rsidRDefault="008A2054" w:rsidP="003523AA">
            <w:pPr>
              <w:snapToGrid w:val="0"/>
              <w:rPr>
                <w:b/>
                <w:sz w:val="23"/>
                <w:szCs w:val="23"/>
              </w:rPr>
            </w:pPr>
            <w:r w:rsidRPr="00B61A6F">
              <w:rPr>
                <w:b/>
                <w:sz w:val="23"/>
                <w:szCs w:val="23"/>
              </w:rPr>
              <w:t xml:space="preserve">______________________/Л.А. Кузнецова/ </w:t>
            </w:r>
          </w:p>
          <w:p w14:paraId="57C3C287" w14:textId="77777777" w:rsidR="008A2054" w:rsidRPr="00B61A6F" w:rsidRDefault="008A2054" w:rsidP="003523AA">
            <w:pPr>
              <w:spacing w:after="0"/>
              <w:ind w:right="113"/>
              <w:contextualSpacing/>
              <w:rPr>
                <w:b/>
                <w:bCs/>
                <w:sz w:val="23"/>
                <w:szCs w:val="23"/>
              </w:rPr>
            </w:pPr>
            <w:proofErr w:type="spellStart"/>
            <w:r w:rsidRPr="00B61A6F">
              <w:rPr>
                <w:b/>
                <w:sz w:val="23"/>
                <w:szCs w:val="23"/>
              </w:rPr>
              <w:t>м.п</w:t>
            </w:r>
            <w:proofErr w:type="spellEnd"/>
            <w:r w:rsidRPr="00B61A6F">
              <w:rPr>
                <w:b/>
                <w:sz w:val="23"/>
                <w:szCs w:val="23"/>
              </w:rPr>
              <w:t>.</w:t>
            </w:r>
          </w:p>
        </w:tc>
        <w:tc>
          <w:tcPr>
            <w:tcW w:w="4666" w:type="dxa"/>
          </w:tcPr>
          <w:p w14:paraId="0C0AA3F1" w14:textId="77777777" w:rsidR="008A2054" w:rsidRPr="00B61A6F" w:rsidRDefault="008A2054" w:rsidP="003523AA">
            <w:pPr>
              <w:rPr>
                <w:b/>
                <w:bCs/>
                <w:sz w:val="23"/>
                <w:szCs w:val="23"/>
              </w:rPr>
            </w:pPr>
            <w:r w:rsidRPr="00B61A6F">
              <w:rPr>
                <w:b/>
                <w:bCs/>
                <w:sz w:val="23"/>
                <w:szCs w:val="23"/>
              </w:rPr>
              <w:t>ПОСТАВЩИК:</w:t>
            </w:r>
          </w:p>
          <w:p w14:paraId="0F400170" w14:textId="77777777" w:rsidR="008A2054" w:rsidRPr="00B61A6F" w:rsidRDefault="008A2054" w:rsidP="003523AA">
            <w:pPr>
              <w:pStyle w:val="3"/>
              <w:numPr>
                <w:ilvl w:val="0"/>
                <w:numId w:val="0"/>
              </w:numPr>
              <w:spacing w:line="276" w:lineRule="auto"/>
              <w:ind w:left="720" w:hanging="720"/>
              <w:rPr>
                <w:bCs/>
                <w:sz w:val="23"/>
                <w:szCs w:val="23"/>
              </w:rPr>
            </w:pPr>
            <w:r w:rsidRPr="00B61A6F">
              <w:rPr>
                <w:bCs/>
                <w:sz w:val="23"/>
                <w:szCs w:val="23"/>
              </w:rPr>
              <w:t xml:space="preserve"> </w:t>
            </w:r>
          </w:p>
          <w:p w14:paraId="2583D199" w14:textId="77777777" w:rsidR="008A2054" w:rsidRPr="00B61A6F" w:rsidRDefault="008A2054" w:rsidP="003523AA">
            <w:pPr>
              <w:pStyle w:val="3"/>
              <w:numPr>
                <w:ilvl w:val="0"/>
                <w:numId w:val="0"/>
              </w:numPr>
              <w:spacing w:line="276" w:lineRule="auto"/>
              <w:ind w:left="720" w:hanging="720"/>
              <w:rPr>
                <w:sz w:val="23"/>
                <w:szCs w:val="23"/>
              </w:rPr>
            </w:pPr>
          </w:p>
          <w:p w14:paraId="4D0C9EFE" w14:textId="77777777" w:rsidR="008A2054" w:rsidRPr="00B61A6F" w:rsidRDefault="008A2054" w:rsidP="003523AA">
            <w:pPr>
              <w:pStyle w:val="3"/>
              <w:numPr>
                <w:ilvl w:val="0"/>
                <w:numId w:val="0"/>
              </w:numPr>
              <w:spacing w:line="276" w:lineRule="auto"/>
              <w:ind w:left="720" w:hanging="720"/>
              <w:rPr>
                <w:sz w:val="23"/>
                <w:szCs w:val="23"/>
              </w:rPr>
            </w:pPr>
          </w:p>
          <w:p w14:paraId="783C49E4" w14:textId="77777777" w:rsidR="008A2054" w:rsidRPr="00B61A6F" w:rsidRDefault="008A2054" w:rsidP="003523AA">
            <w:pPr>
              <w:rPr>
                <w:b/>
                <w:sz w:val="23"/>
                <w:szCs w:val="23"/>
              </w:rPr>
            </w:pPr>
          </w:p>
          <w:p w14:paraId="3BEBA4F1" w14:textId="77777777" w:rsidR="008A2054" w:rsidRPr="00B61A6F" w:rsidRDefault="008A2054" w:rsidP="003523AA">
            <w:pPr>
              <w:rPr>
                <w:b/>
                <w:sz w:val="23"/>
                <w:szCs w:val="23"/>
              </w:rPr>
            </w:pPr>
            <w:r w:rsidRPr="00B61A6F">
              <w:rPr>
                <w:b/>
                <w:sz w:val="23"/>
                <w:szCs w:val="23"/>
              </w:rPr>
              <w:t>__________________/ ____________/</w:t>
            </w:r>
          </w:p>
          <w:p w14:paraId="5A2387CB" w14:textId="77777777" w:rsidR="008A2054" w:rsidRPr="00B61A6F" w:rsidRDefault="008A2054" w:rsidP="003523AA">
            <w:pPr>
              <w:ind w:right="113"/>
              <w:rPr>
                <w:b/>
                <w:sz w:val="23"/>
                <w:szCs w:val="23"/>
              </w:rPr>
            </w:pPr>
            <w:proofErr w:type="spellStart"/>
            <w:r w:rsidRPr="00B61A6F">
              <w:rPr>
                <w:b/>
                <w:sz w:val="23"/>
                <w:szCs w:val="23"/>
              </w:rPr>
              <w:t>м.п</w:t>
            </w:r>
            <w:proofErr w:type="spellEnd"/>
            <w:r w:rsidRPr="00B61A6F">
              <w:rPr>
                <w:b/>
                <w:sz w:val="23"/>
                <w:szCs w:val="23"/>
              </w:rPr>
              <w:t>.</w:t>
            </w:r>
          </w:p>
          <w:p w14:paraId="201D5336" w14:textId="77777777" w:rsidR="008A2054" w:rsidRPr="00B61A6F" w:rsidRDefault="008A2054" w:rsidP="003523AA">
            <w:pPr>
              <w:ind w:right="113"/>
              <w:rPr>
                <w:b/>
                <w:bCs/>
                <w:sz w:val="23"/>
                <w:szCs w:val="23"/>
              </w:rPr>
            </w:pPr>
          </w:p>
        </w:tc>
      </w:tr>
    </w:tbl>
    <w:p w14:paraId="52E20AD2" w14:textId="77777777" w:rsidR="008A2054" w:rsidRPr="00B61A6F" w:rsidRDefault="008A2054" w:rsidP="008A2054">
      <w:pPr>
        <w:ind w:firstLine="567"/>
        <w:jc w:val="center"/>
        <w:rPr>
          <w:b/>
          <w:sz w:val="23"/>
          <w:szCs w:val="23"/>
        </w:rPr>
      </w:pPr>
      <w:r w:rsidRPr="00B61A6F">
        <w:rPr>
          <w:b/>
          <w:sz w:val="23"/>
          <w:szCs w:val="23"/>
        </w:rPr>
        <w:t>ФОРМА СОГЛАСОВАНА:</w:t>
      </w:r>
    </w:p>
    <w:p w14:paraId="44C5F5A0" w14:textId="77777777" w:rsidR="008A2054" w:rsidRPr="00B61A6F" w:rsidRDefault="008A2054" w:rsidP="008A2054">
      <w:pPr>
        <w:ind w:firstLine="567"/>
        <w:jc w:val="right"/>
        <w:rPr>
          <w:b/>
          <w:sz w:val="23"/>
          <w:szCs w:val="23"/>
        </w:rPr>
      </w:pPr>
    </w:p>
    <w:tbl>
      <w:tblPr>
        <w:tblW w:w="10515" w:type="dxa"/>
        <w:tblLayout w:type="fixed"/>
        <w:tblLook w:val="01E0" w:firstRow="1" w:lastRow="1" w:firstColumn="1" w:lastColumn="1" w:noHBand="0" w:noVBand="0"/>
      </w:tblPr>
      <w:tblGrid>
        <w:gridCol w:w="5499"/>
        <w:gridCol w:w="5016"/>
      </w:tblGrid>
      <w:tr w:rsidR="008A2054" w:rsidRPr="00B61A6F" w14:paraId="0D1B875B" w14:textId="77777777" w:rsidTr="003523AA">
        <w:trPr>
          <w:trHeight w:val="1833"/>
        </w:trPr>
        <w:tc>
          <w:tcPr>
            <w:tcW w:w="5499" w:type="dxa"/>
          </w:tcPr>
          <w:p w14:paraId="796CE512" w14:textId="77777777" w:rsidR="008A2054" w:rsidRPr="00B61A6F" w:rsidRDefault="008A2054" w:rsidP="003523AA">
            <w:pPr>
              <w:rPr>
                <w:b/>
                <w:bCs/>
                <w:sz w:val="23"/>
                <w:szCs w:val="23"/>
              </w:rPr>
            </w:pPr>
            <w:r w:rsidRPr="00B61A6F">
              <w:rPr>
                <w:b/>
                <w:bCs/>
                <w:sz w:val="23"/>
                <w:szCs w:val="23"/>
              </w:rPr>
              <w:t>ПОКУПАТЕЛЬ:</w:t>
            </w:r>
          </w:p>
          <w:p w14:paraId="619CDD98" w14:textId="77777777" w:rsidR="008A2054" w:rsidRPr="00B61A6F" w:rsidRDefault="008A2054" w:rsidP="003523AA">
            <w:pPr>
              <w:rPr>
                <w:b/>
                <w:sz w:val="23"/>
                <w:szCs w:val="23"/>
              </w:rPr>
            </w:pPr>
            <w:r w:rsidRPr="00B61A6F">
              <w:rPr>
                <w:b/>
                <w:sz w:val="23"/>
                <w:szCs w:val="23"/>
              </w:rPr>
              <w:t>АО «Сочи-Парк»</w:t>
            </w:r>
          </w:p>
          <w:p w14:paraId="59EE0C60" w14:textId="77777777" w:rsidR="008A2054" w:rsidRPr="00B61A6F" w:rsidRDefault="008A2054" w:rsidP="003523AA">
            <w:pPr>
              <w:rPr>
                <w:b/>
                <w:sz w:val="23"/>
                <w:szCs w:val="23"/>
              </w:rPr>
            </w:pPr>
          </w:p>
          <w:p w14:paraId="1C5D97E4" w14:textId="77777777" w:rsidR="008A2054" w:rsidRPr="00B61A6F" w:rsidRDefault="008A2054" w:rsidP="003523AA">
            <w:pPr>
              <w:rPr>
                <w:b/>
                <w:sz w:val="23"/>
                <w:szCs w:val="23"/>
              </w:rPr>
            </w:pPr>
            <w:r w:rsidRPr="00B61A6F">
              <w:rPr>
                <w:b/>
                <w:sz w:val="23"/>
                <w:szCs w:val="23"/>
              </w:rPr>
              <w:t>Генеральный директор</w:t>
            </w:r>
          </w:p>
          <w:p w14:paraId="4D98D793" w14:textId="77777777" w:rsidR="008A2054" w:rsidRPr="00B61A6F" w:rsidRDefault="008A2054" w:rsidP="003523AA">
            <w:pPr>
              <w:rPr>
                <w:b/>
                <w:sz w:val="23"/>
                <w:szCs w:val="23"/>
              </w:rPr>
            </w:pPr>
          </w:p>
          <w:p w14:paraId="7B9302C2" w14:textId="77777777" w:rsidR="008A2054" w:rsidRPr="00B61A6F" w:rsidRDefault="008A2054" w:rsidP="003523AA">
            <w:pPr>
              <w:rPr>
                <w:b/>
                <w:sz w:val="23"/>
                <w:szCs w:val="23"/>
              </w:rPr>
            </w:pPr>
            <w:r w:rsidRPr="00B61A6F">
              <w:rPr>
                <w:b/>
                <w:sz w:val="23"/>
                <w:szCs w:val="23"/>
              </w:rPr>
              <w:t>______________________/Л.А. Кузнецова/</w:t>
            </w:r>
          </w:p>
          <w:p w14:paraId="51DDBCF1" w14:textId="77777777" w:rsidR="008A2054" w:rsidRPr="00B61A6F" w:rsidRDefault="008A2054" w:rsidP="003523AA">
            <w:pPr>
              <w:rPr>
                <w:b/>
                <w:bCs/>
                <w:sz w:val="23"/>
                <w:szCs w:val="23"/>
              </w:rPr>
            </w:pPr>
            <w:proofErr w:type="spellStart"/>
            <w:r w:rsidRPr="00B61A6F">
              <w:rPr>
                <w:b/>
                <w:sz w:val="23"/>
                <w:szCs w:val="23"/>
              </w:rPr>
              <w:t>м.п</w:t>
            </w:r>
            <w:proofErr w:type="spellEnd"/>
            <w:r w:rsidRPr="00B61A6F">
              <w:rPr>
                <w:b/>
                <w:sz w:val="23"/>
                <w:szCs w:val="23"/>
              </w:rPr>
              <w:t>.</w:t>
            </w:r>
          </w:p>
        </w:tc>
        <w:tc>
          <w:tcPr>
            <w:tcW w:w="5016" w:type="dxa"/>
          </w:tcPr>
          <w:p w14:paraId="42A65C1E" w14:textId="77777777" w:rsidR="008A2054" w:rsidRPr="00B61A6F" w:rsidRDefault="008A2054" w:rsidP="003523AA">
            <w:pPr>
              <w:rPr>
                <w:b/>
                <w:bCs/>
                <w:sz w:val="23"/>
                <w:szCs w:val="23"/>
              </w:rPr>
            </w:pPr>
            <w:r w:rsidRPr="00B61A6F">
              <w:rPr>
                <w:b/>
                <w:bCs/>
                <w:sz w:val="23"/>
                <w:szCs w:val="23"/>
              </w:rPr>
              <w:t>ПОСТАВЩИК:</w:t>
            </w:r>
          </w:p>
          <w:p w14:paraId="0328BA54" w14:textId="77777777" w:rsidR="008A2054" w:rsidRPr="00B61A6F" w:rsidRDefault="008A2054" w:rsidP="003523AA">
            <w:pPr>
              <w:rPr>
                <w:b/>
                <w:bCs/>
                <w:sz w:val="23"/>
                <w:szCs w:val="23"/>
              </w:rPr>
            </w:pPr>
          </w:p>
          <w:p w14:paraId="4C80CA4F" w14:textId="77777777" w:rsidR="008A2054" w:rsidRPr="00B61A6F" w:rsidRDefault="008A2054" w:rsidP="003523AA">
            <w:pPr>
              <w:rPr>
                <w:b/>
                <w:sz w:val="23"/>
                <w:szCs w:val="23"/>
              </w:rPr>
            </w:pPr>
          </w:p>
          <w:p w14:paraId="03DE0F79" w14:textId="77777777" w:rsidR="008A2054" w:rsidRPr="00B61A6F" w:rsidRDefault="008A2054" w:rsidP="003523AA">
            <w:pPr>
              <w:rPr>
                <w:b/>
                <w:sz w:val="23"/>
                <w:szCs w:val="23"/>
              </w:rPr>
            </w:pPr>
            <w:r w:rsidRPr="00B61A6F">
              <w:rPr>
                <w:b/>
                <w:sz w:val="23"/>
                <w:szCs w:val="23"/>
              </w:rPr>
              <w:t xml:space="preserve"> </w:t>
            </w:r>
          </w:p>
          <w:p w14:paraId="7904461B" w14:textId="77777777" w:rsidR="008A2054" w:rsidRPr="00B61A6F" w:rsidRDefault="008A2054" w:rsidP="003523AA">
            <w:pPr>
              <w:rPr>
                <w:b/>
                <w:sz w:val="23"/>
                <w:szCs w:val="23"/>
              </w:rPr>
            </w:pPr>
          </w:p>
          <w:p w14:paraId="34028002" w14:textId="77777777" w:rsidR="008A2054" w:rsidRPr="00B61A6F" w:rsidRDefault="008A2054" w:rsidP="003523AA">
            <w:pPr>
              <w:rPr>
                <w:b/>
                <w:sz w:val="23"/>
                <w:szCs w:val="23"/>
              </w:rPr>
            </w:pPr>
            <w:r w:rsidRPr="00B61A6F">
              <w:rPr>
                <w:b/>
                <w:sz w:val="23"/>
                <w:szCs w:val="23"/>
              </w:rPr>
              <w:t>__________________/ ____________/</w:t>
            </w:r>
          </w:p>
          <w:p w14:paraId="5EF58C7D" w14:textId="77777777" w:rsidR="008A2054" w:rsidRPr="00B61A6F" w:rsidRDefault="008A2054" w:rsidP="003523AA">
            <w:pPr>
              <w:rPr>
                <w:b/>
                <w:bCs/>
                <w:sz w:val="23"/>
                <w:szCs w:val="23"/>
              </w:rPr>
            </w:pPr>
            <w:proofErr w:type="spellStart"/>
            <w:r w:rsidRPr="00B61A6F">
              <w:rPr>
                <w:b/>
                <w:sz w:val="23"/>
                <w:szCs w:val="23"/>
              </w:rPr>
              <w:t>м.п</w:t>
            </w:r>
            <w:proofErr w:type="spellEnd"/>
            <w:r w:rsidRPr="00B61A6F">
              <w:rPr>
                <w:b/>
                <w:sz w:val="23"/>
                <w:szCs w:val="23"/>
              </w:rPr>
              <w:t>.</w:t>
            </w:r>
          </w:p>
        </w:tc>
      </w:tr>
    </w:tbl>
    <w:p w14:paraId="17A2EFE6" w14:textId="77777777" w:rsidR="009A3A62" w:rsidRPr="00B61A6F" w:rsidRDefault="009A3A62" w:rsidP="00F11E9B">
      <w:pPr>
        <w:ind w:firstLine="567"/>
        <w:jc w:val="right"/>
        <w:rPr>
          <w:b/>
          <w:sz w:val="23"/>
          <w:szCs w:val="23"/>
        </w:rPr>
      </w:pPr>
    </w:p>
    <w:p w14:paraId="3DC9D8F9" w14:textId="77777777" w:rsidR="00B61A6F" w:rsidRPr="00B61A6F" w:rsidRDefault="00B61A6F" w:rsidP="00CA344F">
      <w:pPr>
        <w:ind w:firstLine="567"/>
        <w:jc w:val="right"/>
        <w:rPr>
          <w:sz w:val="23"/>
          <w:szCs w:val="23"/>
        </w:rPr>
      </w:pPr>
    </w:p>
    <w:p w14:paraId="20041DD3" w14:textId="77777777" w:rsidR="00B61A6F" w:rsidRPr="00B61A6F" w:rsidRDefault="00B61A6F" w:rsidP="00CA344F">
      <w:pPr>
        <w:ind w:firstLine="567"/>
        <w:jc w:val="right"/>
        <w:rPr>
          <w:sz w:val="23"/>
          <w:szCs w:val="23"/>
        </w:rPr>
      </w:pPr>
    </w:p>
    <w:p w14:paraId="60C71275" w14:textId="77777777" w:rsidR="00B61A6F" w:rsidRPr="00B61A6F" w:rsidRDefault="00B61A6F" w:rsidP="00CA344F">
      <w:pPr>
        <w:ind w:firstLine="567"/>
        <w:jc w:val="right"/>
        <w:rPr>
          <w:sz w:val="23"/>
          <w:szCs w:val="23"/>
        </w:rPr>
      </w:pPr>
    </w:p>
    <w:p w14:paraId="5BA84DBB" w14:textId="77777777" w:rsidR="00B61A6F" w:rsidRPr="00B61A6F" w:rsidRDefault="00B61A6F" w:rsidP="00CA344F">
      <w:pPr>
        <w:ind w:firstLine="567"/>
        <w:jc w:val="right"/>
        <w:rPr>
          <w:sz w:val="23"/>
          <w:szCs w:val="23"/>
        </w:rPr>
      </w:pPr>
    </w:p>
    <w:p w14:paraId="39902243" w14:textId="77777777" w:rsidR="00B61A6F" w:rsidRPr="00B61A6F" w:rsidRDefault="00B61A6F" w:rsidP="00CA344F">
      <w:pPr>
        <w:ind w:firstLine="567"/>
        <w:jc w:val="right"/>
        <w:rPr>
          <w:sz w:val="23"/>
          <w:szCs w:val="23"/>
        </w:rPr>
      </w:pPr>
    </w:p>
    <w:p w14:paraId="63945722" w14:textId="4559B329" w:rsidR="00CA344F" w:rsidRPr="00B61A6F" w:rsidRDefault="00CA344F" w:rsidP="00CA344F">
      <w:pPr>
        <w:ind w:firstLine="567"/>
        <w:jc w:val="right"/>
        <w:rPr>
          <w:sz w:val="23"/>
          <w:szCs w:val="23"/>
        </w:rPr>
      </w:pPr>
      <w:r w:rsidRPr="00B61A6F">
        <w:rPr>
          <w:sz w:val="23"/>
          <w:szCs w:val="23"/>
        </w:rPr>
        <w:lastRenderedPageBreak/>
        <w:t>Приложение №</w:t>
      </w:r>
      <w:r w:rsidR="00B61A6F">
        <w:rPr>
          <w:sz w:val="23"/>
          <w:szCs w:val="23"/>
        </w:rPr>
        <w:t>2</w:t>
      </w:r>
    </w:p>
    <w:p w14:paraId="4CDFB20E" w14:textId="77777777" w:rsidR="00CA344F" w:rsidRPr="00B61A6F" w:rsidRDefault="00B924EA" w:rsidP="00CA344F">
      <w:pPr>
        <w:ind w:firstLine="567"/>
        <w:jc w:val="right"/>
        <w:rPr>
          <w:sz w:val="23"/>
          <w:szCs w:val="23"/>
        </w:rPr>
      </w:pPr>
      <w:r w:rsidRPr="00B61A6F">
        <w:rPr>
          <w:sz w:val="23"/>
          <w:szCs w:val="23"/>
        </w:rPr>
        <w:t xml:space="preserve">к Договору </w:t>
      </w:r>
      <w:r w:rsidRPr="008A2054">
        <w:rPr>
          <w:bCs/>
          <w:color w:val="000000"/>
          <w:spacing w:val="-3"/>
          <w:sz w:val="23"/>
          <w:szCs w:val="23"/>
        </w:rPr>
        <w:t>№</w:t>
      </w:r>
      <w:r w:rsidR="007F34BC" w:rsidRPr="00B61A6F">
        <w:rPr>
          <w:b/>
          <w:color w:val="000000"/>
          <w:spacing w:val="-3"/>
          <w:sz w:val="23"/>
          <w:szCs w:val="23"/>
        </w:rPr>
        <w:t>____</w:t>
      </w:r>
      <w:r w:rsidRPr="00B61A6F">
        <w:rPr>
          <w:b/>
          <w:color w:val="000000"/>
          <w:spacing w:val="-3"/>
          <w:sz w:val="23"/>
          <w:szCs w:val="23"/>
        </w:rPr>
        <w:t xml:space="preserve"> </w:t>
      </w:r>
    </w:p>
    <w:p w14:paraId="3CBEA2D8" w14:textId="17ED3191" w:rsidR="007F5055" w:rsidRPr="00B61A6F" w:rsidRDefault="00CA344F" w:rsidP="007F5055">
      <w:pPr>
        <w:ind w:firstLine="567"/>
        <w:jc w:val="right"/>
        <w:rPr>
          <w:sz w:val="23"/>
          <w:szCs w:val="23"/>
        </w:rPr>
      </w:pPr>
      <w:r w:rsidRPr="00B61A6F">
        <w:rPr>
          <w:sz w:val="23"/>
          <w:szCs w:val="23"/>
        </w:rPr>
        <w:t>от «</w:t>
      </w:r>
      <w:r w:rsidR="00FD7B99" w:rsidRPr="00B61A6F">
        <w:rPr>
          <w:sz w:val="23"/>
          <w:szCs w:val="23"/>
        </w:rPr>
        <w:t>__</w:t>
      </w:r>
      <w:r w:rsidR="00B924EA" w:rsidRPr="00B61A6F">
        <w:rPr>
          <w:sz w:val="23"/>
          <w:szCs w:val="23"/>
        </w:rPr>
        <w:t xml:space="preserve">» </w:t>
      </w:r>
      <w:r w:rsidR="00FD7B99" w:rsidRPr="00B61A6F">
        <w:rPr>
          <w:sz w:val="23"/>
          <w:szCs w:val="23"/>
        </w:rPr>
        <w:t>_______</w:t>
      </w:r>
      <w:r w:rsidR="00B924EA" w:rsidRPr="00B61A6F">
        <w:rPr>
          <w:sz w:val="23"/>
          <w:szCs w:val="23"/>
        </w:rPr>
        <w:t xml:space="preserve"> </w:t>
      </w:r>
      <w:r w:rsidRPr="00B61A6F">
        <w:rPr>
          <w:sz w:val="23"/>
          <w:szCs w:val="23"/>
        </w:rPr>
        <w:t>20</w:t>
      </w:r>
      <w:r w:rsidR="00B61A6F" w:rsidRPr="00B61A6F">
        <w:rPr>
          <w:sz w:val="23"/>
          <w:szCs w:val="23"/>
        </w:rPr>
        <w:t>20</w:t>
      </w:r>
      <w:r w:rsidRPr="00B61A6F">
        <w:rPr>
          <w:sz w:val="23"/>
          <w:szCs w:val="23"/>
        </w:rPr>
        <w:t xml:space="preserve"> г.</w:t>
      </w:r>
      <w:r w:rsidR="007F5055" w:rsidRPr="00B61A6F">
        <w:rPr>
          <w:sz w:val="23"/>
          <w:szCs w:val="23"/>
        </w:rPr>
        <w:t xml:space="preserve"> </w:t>
      </w:r>
    </w:p>
    <w:p w14:paraId="787A178D" w14:textId="77777777" w:rsidR="007F5055" w:rsidRPr="00B61A6F" w:rsidRDefault="007F5055" w:rsidP="007F5055">
      <w:pPr>
        <w:ind w:firstLine="567"/>
        <w:jc w:val="right"/>
        <w:rPr>
          <w:sz w:val="23"/>
          <w:szCs w:val="23"/>
        </w:rPr>
      </w:pPr>
      <w:r w:rsidRPr="00B61A6F">
        <w:rPr>
          <w:sz w:val="23"/>
          <w:szCs w:val="23"/>
        </w:rPr>
        <w:t>(ФОРМА)</w:t>
      </w:r>
    </w:p>
    <w:p w14:paraId="7EE66951" w14:textId="77777777" w:rsidR="00CA344F" w:rsidRPr="00B61A6F" w:rsidRDefault="00CA344F" w:rsidP="00CA344F">
      <w:pPr>
        <w:ind w:firstLine="567"/>
        <w:jc w:val="right"/>
        <w:rPr>
          <w:sz w:val="23"/>
          <w:szCs w:val="23"/>
        </w:rPr>
      </w:pPr>
    </w:p>
    <w:p w14:paraId="6863343F" w14:textId="77777777" w:rsidR="00CA344F" w:rsidRPr="00B61A6F" w:rsidRDefault="00CA344F" w:rsidP="00CA344F">
      <w:pPr>
        <w:ind w:left="-142" w:firstLine="567"/>
        <w:jc w:val="center"/>
        <w:rPr>
          <w:b/>
          <w:sz w:val="23"/>
          <w:szCs w:val="23"/>
        </w:rPr>
      </w:pPr>
      <w:r w:rsidRPr="00B61A6F">
        <w:rPr>
          <w:b/>
          <w:sz w:val="23"/>
          <w:szCs w:val="23"/>
        </w:rPr>
        <w:t>Заявка</w:t>
      </w:r>
    </w:p>
    <w:tbl>
      <w:tblPr>
        <w:tblW w:w="10289" w:type="dxa"/>
        <w:tblInd w:w="-294" w:type="dxa"/>
        <w:tblLayout w:type="fixed"/>
        <w:tblCellMar>
          <w:left w:w="15" w:type="dxa"/>
          <w:right w:w="15" w:type="dxa"/>
        </w:tblCellMar>
        <w:tblLook w:val="0000" w:firstRow="0" w:lastRow="0" w:firstColumn="0" w:lastColumn="0" w:noHBand="0" w:noVBand="0"/>
      </w:tblPr>
      <w:tblGrid>
        <w:gridCol w:w="567"/>
        <w:gridCol w:w="1140"/>
        <w:gridCol w:w="3539"/>
        <w:gridCol w:w="798"/>
        <w:gridCol w:w="1244"/>
        <w:gridCol w:w="1442"/>
        <w:gridCol w:w="1559"/>
      </w:tblGrid>
      <w:tr w:rsidR="00CA344F" w:rsidRPr="00B61A6F" w14:paraId="0117CD99" w14:textId="77777777" w:rsidTr="00B61A6F">
        <w:trPr>
          <w:trHeight w:hRule="exact" w:val="758"/>
        </w:trPr>
        <w:tc>
          <w:tcPr>
            <w:tcW w:w="567" w:type="dxa"/>
            <w:tcBorders>
              <w:top w:val="single" w:sz="8" w:space="0" w:color="000000"/>
              <w:left w:val="single" w:sz="8" w:space="0" w:color="000000"/>
              <w:bottom w:val="single" w:sz="8" w:space="0" w:color="000000"/>
              <w:right w:val="single" w:sz="8" w:space="0" w:color="000000"/>
            </w:tcBorders>
          </w:tcPr>
          <w:p w14:paraId="40D83D69"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 п/п</w:t>
            </w:r>
          </w:p>
        </w:tc>
        <w:tc>
          <w:tcPr>
            <w:tcW w:w="1140" w:type="dxa"/>
            <w:tcBorders>
              <w:top w:val="single" w:sz="8" w:space="0" w:color="000000"/>
              <w:left w:val="single" w:sz="8" w:space="0" w:color="000000"/>
              <w:bottom w:val="single" w:sz="8" w:space="0" w:color="000000"/>
              <w:right w:val="single" w:sz="8" w:space="0" w:color="000000"/>
            </w:tcBorders>
          </w:tcPr>
          <w:p w14:paraId="42B8CDE5"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Артикул</w:t>
            </w:r>
          </w:p>
        </w:tc>
        <w:tc>
          <w:tcPr>
            <w:tcW w:w="3539" w:type="dxa"/>
            <w:tcBorders>
              <w:top w:val="single" w:sz="8" w:space="0" w:color="000000"/>
              <w:left w:val="single" w:sz="8" w:space="0" w:color="000000"/>
              <w:bottom w:val="single" w:sz="8" w:space="0" w:color="000000"/>
              <w:right w:val="single" w:sz="8" w:space="0" w:color="000000"/>
            </w:tcBorders>
          </w:tcPr>
          <w:p w14:paraId="46BFA17C"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Наименование товара</w:t>
            </w:r>
          </w:p>
        </w:tc>
        <w:tc>
          <w:tcPr>
            <w:tcW w:w="798" w:type="dxa"/>
            <w:tcBorders>
              <w:top w:val="single" w:sz="8" w:space="0" w:color="000000"/>
              <w:left w:val="single" w:sz="8" w:space="0" w:color="000000"/>
              <w:bottom w:val="single" w:sz="8" w:space="0" w:color="000000"/>
              <w:right w:val="single" w:sz="8" w:space="0" w:color="000000"/>
            </w:tcBorders>
          </w:tcPr>
          <w:p w14:paraId="40A2DCFA"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Ед. изм.</w:t>
            </w:r>
          </w:p>
        </w:tc>
        <w:tc>
          <w:tcPr>
            <w:tcW w:w="1244" w:type="dxa"/>
            <w:tcBorders>
              <w:top w:val="single" w:sz="8" w:space="0" w:color="000000"/>
              <w:left w:val="single" w:sz="8" w:space="0" w:color="000000"/>
              <w:bottom w:val="single" w:sz="8" w:space="0" w:color="000000"/>
              <w:right w:val="single" w:sz="8" w:space="0" w:color="000000"/>
            </w:tcBorders>
          </w:tcPr>
          <w:p w14:paraId="43042EDF"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Количество</w:t>
            </w:r>
          </w:p>
        </w:tc>
        <w:tc>
          <w:tcPr>
            <w:tcW w:w="1442" w:type="dxa"/>
            <w:tcBorders>
              <w:top w:val="single" w:sz="8" w:space="0" w:color="000000"/>
              <w:left w:val="single" w:sz="8" w:space="0" w:color="000000"/>
              <w:bottom w:val="single" w:sz="8" w:space="0" w:color="000000"/>
              <w:right w:val="single" w:sz="8" w:space="0" w:color="000000"/>
            </w:tcBorders>
          </w:tcPr>
          <w:p w14:paraId="128708DE"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Цена с НДС</w:t>
            </w:r>
            <w:r w:rsidR="00FD7B99" w:rsidRPr="00B61A6F">
              <w:rPr>
                <w:color w:val="000000"/>
                <w:sz w:val="23"/>
                <w:szCs w:val="23"/>
              </w:rPr>
              <w:t xml:space="preserve"> 20%/без НДС</w:t>
            </w:r>
            <w:r w:rsidRPr="00B61A6F">
              <w:rPr>
                <w:color w:val="000000"/>
                <w:sz w:val="23"/>
                <w:szCs w:val="23"/>
              </w:rPr>
              <w:t>,</w:t>
            </w:r>
            <w:r w:rsidRPr="00B61A6F">
              <w:rPr>
                <w:color w:val="000000"/>
                <w:sz w:val="23"/>
                <w:szCs w:val="23"/>
              </w:rPr>
              <w:br/>
              <w:t>РУБ</w:t>
            </w:r>
          </w:p>
        </w:tc>
        <w:tc>
          <w:tcPr>
            <w:tcW w:w="1559" w:type="dxa"/>
            <w:tcBorders>
              <w:top w:val="single" w:sz="8" w:space="0" w:color="000000"/>
              <w:left w:val="single" w:sz="8" w:space="0" w:color="000000"/>
              <w:bottom w:val="single" w:sz="8" w:space="0" w:color="000000"/>
              <w:right w:val="single" w:sz="8" w:space="0" w:color="000000"/>
            </w:tcBorders>
          </w:tcPr>
          <w:p w14:paraId="616BD6AE"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Сумма с НДС</w:t>
            </w:r>
            <w:r w:rsidR="00FD7B99" w:rsidRPr="00B61A6F">
              <w:rPr>
                <w:color w:val="000000"/>
                <w:sz w:val="23"/>
                <w:szCs w:val="23"/>
              </w:rPr>
              <w:t xml:space="preserve"> 20%/без НДС</w:t>
            </w:r>
            <w:r w:rsidRPr="00B61A6F">
              <w:rPr>
                <w:color w:val="000000"/>
                <w:sz w:val="23"/>
                <w:szCs w:val="23"/>
              </w:rPr>
              <w:t>, РУБ</w:t>
            </w:r>
          </w:p>
        </w:tc>
      </w:tr>
      <w:tr w:rsidR="00CA344F" w:rsidRPr="00B61A6F" w14:paraId="27BA1670" w14:textId="77777777" w:rsidTr="00B61A6F">
        <w:trPr>
          <w:trHeight w:hRule="exact" w:val="720"/>
        </w:trPr>
        <w:tc>
          <w:tcPr>
            <w:tcW w:w="567" w:type="dxa"/>
            <w:tcBorders>
              <w:top w:val="single" w:sz="8" w:space="0" w:color="000000"/>
              <w:left w:val="single" w:sz="8" w:space="0" w:color="000000"/>
              <w:bottom w:val="single" w:sz="8" w:space="0" w:color="000000"/>
              <w:right w:val="single" w:sz="8" w:space="0" w:color="000000"/>
            </w:tcBorders>
            <w:vAlign w:val="center"/>
          </w:tcPr>
          <w:p w14:paraId="093707C7"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1</w:t>
            </w:r>
          </w:p>
        </w:tc>
        <w:tc>
          <w:tcPr>
            <w:tcW w:w="1140" w:type="dxa"/>
            <w:tcBorders>
              <w:top w:val="single" w:sz="8" w:space="0" w:color="000000"/>
              <w:left w:val="single" w:sz="8" w:space="0" w:color="000000"/>
              <w:bottom w:val="single" w:sz="8" w:space="0" w:color="000000"/>
              <w:right w:val="single" w:sz="8" w:space="0" w:color="000000"/>
            </w:tcBorders>
            <w:vAlign w:val="center"/>
          </w:tcPr>
          <w:p w14:paraId="1F3222AE"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p>
        </w:tc>
        <w:tc>
          <w:tcPr>
            <w:tcW w:w="3539" w:type="dxa"/>
            <w:tcBorders>
              <w:top w:val="single" w:sz="8" w:space="0" w:color="000000"/>
              <w:left w:val="single" w:sz="8" w:space="0" w:color="000000"/>
              <w:bottom w:val="single" w:sz="8" w:space="0" w:color="000000"/>
              <w:right w:val="single" w:sz="8" w:space="0" w:color="000000"/>
            </w:tcBorders>
            <w:vAlign w:val="center"/>
          </w:tcPr>
          <w:p w14:paraId="616933D4" w14:textId="77777777" w:rsidR="00CA344F" w:rsidRPr="00B61A6F" w:rsidRDefault="00CA344F" w:rsidP="007F5055">
            <w:pPr>
              <w:widowControl w:val="0"/>
              <w:autoSpaceDE w:val="0"/>
              <w:autoSpaceDN w:val="0"/>
              <w:adjustRightInd w:val="0"/>
              <w:spacing w:before="30" w:after="0" w:line="225" w:lineRule="exact"/>
              <w:ind w:left="15"/>
              <w:rPr>
                <w:color w:val="000000"/>
                <w:sz w:val="23"/>
                <w:szCs w:val="23"/>
              </w:rPr>
            </w:pPr>
          </w:p>
        </w:tc>
        <w:tc>
          <w:tcPr>
            <w:tcW w:w="798" w:type="dxa"/>
            <w:tcBorders>
              <w:top w:val="single" w:sz="8" w:space="0" w:color="000000"/>
              <w:left w:val="single" w:sz="8" w:space="0" w:color="000000"/>
              <w:bottom w:val="single" w:sz="8" w:space="0" w:color="000000"/>
              <w:right w:val="single" w:sz="8" w:space="0" w:color="000000"/>
            </w:tcBorders>
            <w:vAlign w:val="center"/>
          </w:tcPr>
          <w:p w14:paraId="1BF64092"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p>
        </w:tc>
        <w:tc>
          <w:tcPr>
            <w:tcW w:w="1244" w:type="dxa"/>
            <w:tcBorders>
              <w:top w:val="single" w:sz="8" w:space="0" w:color="000000"/>
              <w:left w:val="single" w:sz="8" w:space="0" w:color="000000"/>
              <w:bottom w:val="single" w:sz="8" w:space="0" w:color="000000"/>
              <w:right w:val="single" w:sz="8" w:space="0" w:color="000000"/>
            </w:tcBorders>
            <w:vAlign w:val="center"/>
          </w:tcPr>
          <w:p w14:paraId="5117D616"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p>
        </w:tc>
        <w:tc>
          <w:tcPr>
            <w:tcW w:w="1442" w:type="dxa"/>
            <w:tcBorders>
              <w:top w:val="single" w:sz="8" w:space="0" w:color="000000"/>
              <w:left w:val="single" w:sz="8" w:space="0" w:color="000000"/>
              <w:bottom w:val="single" w:sz="8" w:space="0" w:color="000000"/>
              <w:right w:val="single" w:sz="8" w:space="0" w:color="000000"/>
            </w:tcBorders>
            <w:vAlign w:val="center"/>
          </w:tcPr>
          <w:p w14:paraId="1A7CFAE9" w14:textId="77777777" w:rsidR="00CA344F" w:rsidRPr="00B61A6F" w:rsidRDefault="00CA344F" w:rsidP="007F5055">
            <w:pPr>
              <w:widowControl w:val="0"/>
              <w:autoSpaceDE w:val="0"/>
              <w:autoSpaceDN w:val="0"/>
              <w:adjustRightInd w:val="0"/>
              <w:spacing w:before="30" w:after="0" w:line="225" w:lineRule="exact"/>
              <w:ind w:left="15"/>
              <w:jc w:val="right"/>
              <w:rPr>
                <w:color w:val="000000"/>
                <w:sz w:val="23"/>
                <w:szCs w:val="23"/>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47B28C38" w14:textId="77777777" w:rsidR="00CA344F" w:rsidRPr="00B61A6F" w:rsidRDefault="00CA344F" w:rsidP="007F5055">
            <w:pPr>
              <w:widowControl w:val="0"/>
              <w:autoSpaceDE w:val="0"/>
              <w:autoSpaceDN w:val="0"/>
              <w:adjustRightInd w:val="0"/>
              <w:spacing w:before="30" w:after="0" w:line="225" w:lineRule="exact"/>
              <w:ind w:left="15"/>
              <w:jc w:val="right"/>
              <w:rPr>
                <w:color w:val="000000"/>
                <w:sz w:val="23"/>
                <w:szCs w:val="23"/>
              </w:rPr>
            </w:pPr>
          </w:p>
        </w:tc>
      </w:tr>
      <w:tr w:rsidR="00CA344F" w:rsidRPr="00B61A6F" w14:paraId="795F0217" w14:textId="77777777" w:rsidTr="00B61A6F">
        <w:trPr>
          <w:trHeight w:hRule="exact" w:val="495"/>
        </w:trPr>
        <w:tc>
          <w:tcPr>
            <w:tcW w:w="567" w:type="dxa"/>
            <w:tcBorders>
              <w:top w:val="single" w:sz="8" w:space="0" w:color="000000"/>
              <w:left w:val="single" w:sz="8" w:space="0" w:color="000000"/>
              <w:bottom w:val="single" w:sz="8" w:space="0" w:color="000000"/>
              <w:right w:val="single" w:sz="8" w:space="0" w:color="000000"/>
            </w:tcBorders>
            <w:vAlign w:val="center"/>
          </w:tcPr>
          <w:p w14:paraId="28FB9537"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r w:rsidRPr="00B61A6F">
              <w:rPr>
                <w:color w:val="000000"/>
                <w:sz w:val="23"/>
                <w:szCs w:val="23"/>
              </w:rPr>
              <w:t>2</w:t>
            </w:r>
          </w:p>
        </w:tc>
        <w:tc>
          <w:tcPr>
            <w:tcW w:w="1140" w:type="dxa"/>
            <w:tcBorders>
              <w:top w:val="single" w:sz="8" w:space="0" w:color="000000"/>
              <w:left w:val="single" w:sz="8" w:space="0" w:color="000000"/>
              <w:bottom w:val="single" w:sz="8" w:space="0" w:color="000000"/>
              <w:right w:val="single" w:sz="8" w:space="0" w:color="000000"/>
            </w:tcBorders>
            <w:vAlign w:val="center"/>
          </w:tcPr>
          <w:p w14:paraId="5698203E"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p>
        </w:tc>
        <w:tc>
          <w:tcPr>
            <w:tcW w:w="3539" w:type="dxa"/>
            <w:tcBorders>
              <w:top w:val="single" w:sz="8" w:space="0" w:color="000000"/>
              <w:left w:val="single" w:sz="8" w:space="0" w:color="000000"/>
              <w:bottom w:val="single" w:sz="8" w:space="0" w:color="000000"/>
              <w:right w:val="single" w:sz="8" w:space="0" w:color="000000"/>
            </w:tcBorders>
            <w:vAlign w:val="center"/>
          </w:tcPr>
          <w:p w14:paraId="2519CC62" w14:textId="77777777" w:rsidR="00CA344F" w:rsidRPr="00B61A6F" w:rsidRDefault="00CA344F" w:rsidP="007F5055">
            <w:pPr>
              <w:widowControl w:val="0"/>
              <w:autoSpaceDE w:val="0"/>
              <w:autoSpaceDN w:val="0"/>
              <w:adjustRightInd w:val="0"/>
              <w:spacing w:before="30" w:after="0" w:line="225" w:lineRule="exact"/>
              <w:ind w:left="15"/>
              <w:rPr>
                <w:color w:val="000000"/>
                <w:sz w:val="23"/>
                <w:szCs w:val="23"/>
              </w:rPr>
            </w:pPr>
          </w:p>
        </w:tc>
        <w:tc>
          <w:tcPr>
            <w:tcW w:w="798" w:type="dxa"/>
            <w:tcBorders>
              <w:top w:val="single" w:sz="8" w:space="0" w:color="000000"/>
              <w:left w:val="single" w:sz="8" w:space="0" w:color="000000"/>
              <w:bottom w:val="single" w:sz="8" w:space="0" w:color="000000"/>
              <w:right w:val="single" w:sz="8" w:space="0" w:color="000000"/>
            </w:tcBorders>
            <w:vAlign w:val="center"/>
          </w:tcPr>
          <w:p w14:paraId="69C2879E"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p>
        </w:tc>
        <w:tc>
          <w:tcPr>
            <w:tcW w:w="1244" w:type="dxa"/>
            <w:tcBorders>
              <w:top w:val="single" w:sz="8" w:space="0" w:color="000000"/>
              <w:left w:val="single" w:sz="8" w:space="0" w:color="000000"/>
              <w:bottom w:val="single" w:sz="8" w:space="0" w:color="000000"/>
              <w:right w:val="single" w:sz="8" w:space="0" w:color="000000"/>
            </w:tcBorders>
            <w:vAlign w:val="center"/>
          </w:tcPr>
          <w:p w14:paraId="66D9A531" w14:textId="77777777" w:rsidR="00CA344F" w:rsidRPr="00B61A6F" w:rsidRDefault="00CA344F" w:rsidP="007F5055">
            <w:pPr>
              <w:widowControl w:val="0"/>
              <w:autoSpaceDE w:val="0"/>
              <w:autoSpaceDN w:val="0"/>
              <w:adjustRightInd w:val="0"/>
              <w:spacing w:before="30" w:after="0" w:line="225" w:lineRule="exact"/>
              <w:ind w:left="15"/>
              <w:jc w:val="center"/>
              <w:rPr>
                <w:color w:val="000000"/>
                <w:sz w:val="23"/>
                <w:szCs w:val="23"/>
              </w:rPr>
            </w:pPr>
          </w:p>
        </w:tc>
        <w:tc>
          <w:tcPr>
            <w:tcW w:w="1442" w:type="dxa"/>
            <w:tcBorders>
              <w:top w:val="single" w:sz="8" w:space="0" w:color="000000"/>
              <w:left w:val="single" w:sz="8" w:space="0" w:color="000000"/>
              <w:bottom w:val="single" w:sz="8" w:space="0" w:color="000000"/>
              <w:right w:val="single" w:sz="8" w:space="0" w:color="000000"/>
            </w:tcBorders>
            <w:vAlign w:val="center"/>
          </w:tcPr>
          <w:p w14:paraId="46A33F1D" w14:textId="77777777" w:rsidR="00CA344F" w:rsidRPr="00B61A6F" w:rsidRDefault="00CA344F" w:rsidP="007F5055">
            <w:pPr>
              <w:widowControl w:val="0"/>
              <w:autoSpaceDE w:val="0"/>
              <w:autoSpaceDN w:val="0"/>
              <w:adjustRightInd w:val="0"/>
              <w:spacing w:before="30" w:after="0" w:line="225" w:lineRule="exact"/>
              <w:ind w:left="15"/>
              <w:jc w:val="right"/>
              <w:rPr>
                <w:color w:val="000000"/>
                <w:sz w:val="23"/>
                <w:szCs w:val="23"/>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7FB90E1A" w14:textId="77777777" w:rsidR="00CA344F" w:rsidRPr="00B61A6F" w:rsidRDefault="00CA344F" w:rsidP="007F5055">
            <w:pPr>
              <w:widowControl w:val="0"/>
              <w:autoSpaceDE w:val="0"/>
              <w:autoSpaceDN w:val="0"/>
              <w:adjustRightInd w:val="0"/>
              <w:spacing w:before="30" w:after="0" w:line="225" w:lineRule="exact"/>
              <w:ind w:left="15"/>
              <w:jc w:val="right"/>
              <w:rPr>
                <w:color w:val="000000"/>
                <w:sz w:val="23"/>
                <w:szCs w:val="23"/>
              </w:rPr>
            </w:pPr>
          </w:p>
        </w:tc>
      </w:tr>
    </w:tbl>
    <w:p w14:paraId="4CE015EE" w14:textId="77777777" w:rsidR="00CA344F" w:rsidRPr="00B61A6F" w:rsidRDefault="00CA344F" w:rsidP="00CA344F">
      <w:pPr>
        <w:ind w:firstLine="567"/>
        <w:rPr>
          <w:b/>
          <w:sz w:val="23"/>
          <w:szCs w:val="23"/>
        </w:rPr>
      </w:pPr>
    </w:p>
    <w:p w14:paraId="4BB622C1" w14:textId="77777777" w:rsidR="00CA344F" w:rsidRPr="00B61A6F" w:rsidRDefault="00CA344F" w:rsidP="00CA344F">
      <w:pPr>
        <w:ind w:firstLine="567"/>
        <w:rPr>
          <w:b/>
          <w:sz w:val="23"/>
          <w:szCs w:val="23"/>
        </w:rPr>
      </w:pPr>
      <w:r w:rsidRPr="00B61A6F">
        <w:rPr>
          <w:b/>
          <w:sz w:val="23"/>
          <w:szCs w:val="23"/>
        </w:rPr>
        <w:t>Итого:</w:t>
      </w:r>
    </w:p>
    <w:p w14:paraId="2560110B" w14:textId="77777777" w:rsidR="00CA344F" w:rsidRPr="00B61A6F" w:rsidRDefault="00CA344F" w:rsidP="00CA344F">
      <w:pPr>
        <w:ind w:firstLine="567"/>
        <w:rPr>
          <w:b/>
          <w:sz w:val="23"/>
          <w:szCs w:val="23"/>
        </w:rPr>
      </w:pPr>
      <w:r w:rsidRPr="00B61A6F">
        <w:rPr>
          <w:b/>
          <w:sz w:val="23"/>
          <w:szCs w:val="23"/>
        </w:rPr>
        <w:t>Срок поставки составляет - ____ календарных дней, после подписания заявки</w:t>
      </w:r>
      <w:r w:rsidR="006251E3" w:rsidRPr="00B61A6F">
        <w:rPr>
          <w:b/>
          <w:sz w:val="23"/>
          <w:szCs w:val="23"/>
        </w:rPr>
        <w:t xml:space="preserve"> и получения предоплаты</w:t>
      </w:r>
      <w:r w:rsidRPr="00B61A6F">
        <w:rPr>
          <w:b/>
          <w:sz w:val="23"/>
          <w:szCs w:val="23"/>
        </w:rPr>
        <w:t>.</w:t>
      </w:r>
    </w:p>
    <w:p w14:paraId="717A9F0C" w14:textId="77777777" w:rsidR="004B7318" w:rsidRPr="00B61A6F" w:rsidRDefault="004B7318" w:rsidP="00CA344F">
      <w:pPr>
        <w:ind w:firstLine="567"/>
        <w:rPr>
          <w:b/>
          <w:sz w:val="23"/>
          <w:szCs w:val="23"/>
        </w:rPr>
      </w:pPr>
    </w:p>
    <w:p w14:paraId="08347737" w14:textId="77777777" w:rsidR="004B7318" w:rsidRPr="00B61A6F" w:rsidRDefault="004B7318" w:rsidP="00CA344F">
      <w:pPr>
        <w:ind w:firstLine="567"/>
        <w:rPr>
          <w:b/>
          <w:sz w:val="23"/>
          <w:szCs w:val="23"/>
        </w:rPr>
      </w:pPr>
    </w:p>
    <w:p w14:paraId="5FCE232A" w14:textId="77777777" w:rsidR="00CA344F" w:rsidRPr="00B61A6F" w:rsidRDefault="00CA344F" w:rsidP="00CA344F">
      <w:pPr>
        <w:ind w:firstLine="567"/>
        <w:rPr>
          <w:b/>
          <w:sz w:val="23"/>
          <w:szCs w:val="23"/>
        </w:rPr>
      </w:pPr>
    </w:p>
    <w:tbl>
      <w:tblPr>
        <w:tblW w:w="9781" w:type="dxa"/>
        <w:tblInd w:w="-10" w:type="dxa"/>
        <w:tblLayout w:type="fixed"/>
        <w:tblLook w:val="01E0" w:firstRow="1" w:lastRow="1" w:firstColumn="1" w:lastColumn="1" w:noHBand="0" w:noVBand="0"/>
      </w:tblPr>
      <w:tblGrid>
        <w:gridCol w:w="5115"/>
        <w:gridCol w:w="4666"/>
      </w:tblGrid>
      <w:tr w:rsidR="00CA344F" w:rsidRPr="00B61A6F" w14:paraId="7AC5E6B6" w14:textId="77777777" w:rsidTr="00FC18D0">
        <w:trPr>
          <w:trHeight w:val="1833"/>
        </w:trPr>
        <w:tc>
          <w:tcPr>
            <w:tcW w:w="5115" w:type="dxa"/>
          </w:tcPr>
          <w:p w14:paraId="0227E637" w14:textId="77777777" w:rsidR="00CA344F" w:rsidRPr="00B61A6F" w:rsidRDefault="00CA344F" w:rsidP="00B924EA">
            <w:pPr>
              <w:ind w:right="113"/>
              <w:contextualSpacing/>
              <w:jc w:val="left"/>
              <w:rPr>
                <w:b/>
                <w:bCs/>
                <w:sz w:val="23"/>
                <w:szCs w:val="23"/>
              </w:rPr>
            </w:pPr>
            <w:bookmarkStart w:id="1" w:name="_Hlk507697343"/>
            <w:r w:rsidRPr="00B61A6F">
              <w:rPr>
                <w:b/>
                <w:sz w:val="23"/>
                <w:szCs w:val="23"/>
              </w:rPr>
              <w:t xml:space="preserve"> </w:t>
            </w:r>
            <w:r w:rsidRPr="00B61A6F">
              <w:rPr>
                <w:b/>
                <w:bCs/>
                <w:sz w:val="23"/>
                <w:szCs w:val="23"/>
              </w:rPr>
              <w:t>ПОКУПАТЕЛЬ:</w:t>
            </w:r>
          </w:p>
          <w:p w14:paraId="4FB78B4B" w14:textId="77777777" w:rsidR="00B924EA" w:rsidRPr="00B61A6F" w:rsidRDefault="00CA344F" w:rsidP="00B924EA">
            <w:pPr>
              <w:snapToGrid w:val="0"/>
              <w:rPr>
                <w:b/>
                <w:sz w:val="23"/>
                <w:szCs w:val="23"/>
              </w:rPr>
            </w:pPr>
            <w:r w:rsidRPr="00B61A6F">
              <w:rPr>
                <w:b/>
                <w:sz w:val="23"/>
                <w:szCs w:val="23"/>
              </w:rPr>
              <w:t>АО «Сочи-Парк»</w:t>
            </w:r>
          </w:p>
          <w:p w14:paraId="4F67A8BE" w14:textId="77777777" w:rsidR="00B924EA" w:rsidRPr="00B61A6F" w:rsidRDefault="00B924EA" w:rsidP="00B924EA">
            <w:pPr>
              <w:snapToGrid w:val="0"/>
              <w:rPr>
                <w:b/>
                <w:sz w:val="23"/>
                <w:szCs w:val="23"/>
              </w:rPr>
            </w:pPr>
          </w:p>
          <w:p w14:paraId="56C17277" w14:textId="77777777" w:rsidR="00CA344F" w:rsidRPr="00B61A6F" w:rsidRDefault="00CA344F" w:rsidP="00B924EA">
            <w:pPr>
              <w:snapToGrid w:val="0"/>
              <w:rPr>
                <w:b/>
                <w:sz w:val="23"/>
                <w:szCs w:val="23"/>
              </w:rPr>
            </w:pPr>
            <w:r w:rsidRPr="00B61A6F">
              <w:rPr>
                <w:b/>
                <w:sz w:val="23"/>
                <w:szCs w:val="23"/>
              </w:rPr>
              <w:t>Генеральный директор</w:t>
            </w:r>
          </w:p>
          <w:p w14:paraId="56511938" w14:textId="77777777" w:rsidR="00CA344F" w:rsidRPr="00B61A6F" w:rsidRDefault="00CA344F" w:rsidP="007F5055">
            <w:pPr>
              <w:snapToGrid w:val="0"/>
              <w:ind w:firstLine="567"/>
              <w:rPr>
                <w:b/>
                <w:sz w:val="23"/>
                <w:szCs w:val="23"/>
              </w:rPr>
            </w:pPr>
          </w:p>
          <w:p w14:paraId="004158F5" w14:textId="77777777" w:rsidR="00CA344F" w:rsidRPr="00B61A6F" w:rsidRDefault="00B924EA" w:rsidP="007F5055">
            <w:pPr>
              <w:snapToGrid w:val="0"/>
              <w:rPr>
                <w:b/>
                <w:sz w:val="23"/>
                <w:szCs w:val="23"/>
              </w:rPr>
            </w:pPr>
            <w:r w:rsidRPr="00B61A6F">
              <w:rPr>
                <w:b/>
                <w:sz w:val="23"/>
                <w:szCs w:val="23"/>
              </w:rPr>
              <w:t>______________________</w:t>
            </w:r>
            <w:r w:rsidR="00CA344F" w:rsidRPr="00B61A6F">
              <w:rPr>
                <w:b/>
                <w:sz w:val="23"/>
                <w:szCs w:val="23"/>
              </w:rPr>
              <w:t>/</w:t>
            </w:r>
            <w:r w:rsidR="00FC18D0" w:rsidRPr="00B61A6F">
              <w:rPr>
                <w:b/>
                <w:sz w:val="23"/>
                <w:szCs w:val="23"/>
              </w:rPr>
              <w:t xml:space="preserve">Л.А. </w:t>
            </w:r>
            <w:r w:rsidR="00A85180" w:rsidRPr="00B61A6F">
              <w:rPr>
                <w:b/>
                <w:sz w:val="23"/>
                <w:szCs w:val="23"/>
              </w:rPr>
              <w:t>Кузнецова</w:t>
            </w:r>
            <w:r w:rsidR="00FC18D0" w:rsidRPr="00B61A6F">
              <w:rPr>
                <w:b/>
                <w:sz w:val="23"/>
                <w:szCs w:val="23"/>
              </w:rPr>
              <w:t>/</w:t>
            </w:r>
            <w:r w:rsidR="00A85180" w:rsidRPr="00B61A6F">
              <w:rPr>
                <w:b/>
                <w:sz w:val="23"/>
                <w:szCs w:val="23"/>
              </w:rPr>
              <w:t xml:space="preserve"> </w:t>
            </w:r>
          </w:p>
          <w:p w14:paraId="65FE59C9" w14:textId="77777777" w:rsidR="00CA344F" w:rsidRPr="00B61A6F" w:rsidRDefault="00CA344F" w:rsidP="007F5055">
            <w:pPr>
              <w:spacing w:after="0"/>
              <w:ind w:right="113"/>
              <w:contextualSpacing/>
              <w:rPr>
                <w:b/>
                <w:bCs/>
                <w:sz w:val="23"/>
                <w:szCs w:val="23"/>
              </w:rPr>
            </w:pPr>
            <w:proofErr w:type="spellStart"/>
            <w:r w:rsidRPr="00B61A6F">
              <w:rPr>
                <w:b/>
                <w:sz w:val="23"/>
                <w:szCs w:val="23"/>
              </w:rPr>
              <w:t>м.п</w:t>
            </w:r>
            <w:proofErr w:type="spellEnd"/>
            <w:r w:rsidRPr="00B61A6F">
              <w:rPr>
                <w:b/>
                <w:sz w:val="23"/>
                <w:szCs w:val="23"/>
              </w:rPr>
              <w:t>.</w:t>
            </w:r>
          </w:p>
        </w:tc>
        <w:tc>
          <w:tcPr>
            <w:tcW w:w="4666" w:type="dxa"/>
          </w:tcPr>
          <w:p w14:paraId="69C7695B" w14:textId="77777777" w:rsidR="00B924EA" w:rsidRPr="00B61A6F" w:rsidRDefault="00B924EA" w:rsidP="00B924EA">
            <w:pPr>
              <w:rPr>
                <w:b/>
                <w:bCs/>
                <w:sz w:val="23"/>
                <w:szCs w:val="23"/>
              </w:rPr>
            </w:pPr>
            <w:r w:rsidRPr="00B61A6F">
              <w:rPr>
                <w:b/>
                <w:bCs/>
                <w:sz w:val="23"/>
                <w:szCs w:val="23"/>
              </w:rPr>
              <w:t>ПОСТАВЩИК:</w:t>
            </w:r>
          </w:p>
          <w:p w14:paraId="2221C185" w14:textId="77777777" w:rsidR="00B924EA" w:rsidRPr="00B61A6F" w:rsidRDefault="00B924EA" w:rsidP="00B924EA">
            <w:pPr>
              <w:pStyle w:val="3"/>
              <w:numPr>
                <w:ilvl w:val="0"/>
                <w:numId w:val="0"/>
              </w:numPr>
              <w:spacing w:line="276" w:lineRule="auto"/>
              <w:ind w:left="720" w:hanging="720"/>
              <w:rPr>
                <w:bCs/>
                <w:sz w:val="23"/>
                <w:szCs w:val="23"/>
              </w:rPr>
            </w:pPr>
            <w:r w:rsidRPr="00B61A6F">
              <w:rPr>
                <w:bCs/>
                <w:sz w:val="23"/>
                <w:szCs w:val="23"/>
              </w:rPr>
              <w:t xml:space="preserve"> </w:t>
            </w:r>
          </w:p>
          <w:p w14:paraId="0409CFA8" w14:textId="77777777" w:rsidR="00B924EA" w:rsidRPr="00B61A6F" w:rsidRDefault="00B924EA" w:rsidP="00B924EA">
            <w:pPr>
              <w:pStyle w:val="3"/>
              <w:numPr>
                <w:ilvl w:val="0"/>
                <w:numId w:val="0"/>
              </w:numPr>
              <w:spacing w:line="276" w:lineRule="auto"/>
              <w:ind w:left="720" w:hanging="720"/>
              <w:rPr>
                <w:sz w:val="23"/>
                <w:szCs w:val="23"/>
              </w:rPr>
            </w:pPr>
          </w:p>
          <w:p w14:paraId="07700653" w14:textId="77777777" w:rsidR="00B924EA" w:rsidRPr="00B61A6F" w:rsidRDefault="00B924EA" w:rsidP="00B924EA">
            <w:pPr>
              <w:pStyle w:val="3"/>
              <w:numPr>
                <w:ilvl w:val="0"/>
                <w:numId w:val="0"/>
              </w:numPr>
              <w:spacing w:line="276" w:lineRule="auto"/>
              <w:ind w:left="720" w:hanging="720"/>
              <w:rPr>
                <w:sz w:val="23"/>
                <w:szCs w:val="23"/>
              </w:rPr>
            </w:pPr>
          </w:p>
          <w:p w14:paraId="6FAF4AA8" w14:textId="77777777" w:rsidR="00B924EA" w:rsidRPr="00B61A6F" w:rsidRDefault="00B924EA" w:rsidP="00B924EA">
            <w:pPr>
              <w:rPr>
                <w:b/>
                <w:sz w:val="23"/>
                <w:szCs w:val="23"/>
              </w:rPr>
            </w:pPr>
          </w:p>
          <w:p w14:paraId="32D00B30" w14:textId="77777777" w:rsidR="00B924EA" w:rsidRPr="00B61A6F" w:rsidRDefault="00B924EA" w:rsidP="00B924EA">
            <w:pPr>
              <w:rPr>
                <w:b/>
                <w:sz w:val="23"/>
                <w:szCs w:val="23"/>
              </w:rPr>
            </w:pPr>
            <w:r w:rsidRPr="00B61A6F">
              <w:rPr>
                <w:b/>
                <w:sz w:val="23"/>
                <w:szCs w:val="23"/>
              </w:rPr>
              <w:t xml:space="preserve">__________________/ </w:t>
            </w:r>
            <w:r w:rsidR="00FD7B99" w:rsidRPr="00B61A6F">
              <w:rPr>
                <w:b/>
                <w:sz w:val="23"/>
                <w:szCs w:val="23"/>
              </w:rPr>
              <w:t>____________</w:t>
            </w:r>
            <w:r w:rsidRPr="00B61A6F">
              <w:rPr>
                <w:b/>
                <w:sz w:val="23"/>
                <w:szCs w:val="23"/>
              </w:rPr>
              <w:t>/</w:t>
            </w:r>
          </w:p>
          <w:p w14:paraId="724A0986" w14:textId="77777777" w:rsidR="00CA344F" w:rsidRPr="00B61A6F" w:rsidRDefault="00B924EA" w:rsidP="00B924EA">
            <w:pPr>
              <w:ind w:right="113"/>
              <w:rPr>
                <w:b/>
                <w:sz w:val="23"/>
                <w:szCs w:val="23"/>
              </w:rPr>
            </w:pPr>
            <w:proofErr w:type="spellStart"/>
            <w:r w:rsidRPr="00B61A6F">
              <w:rPr>
                <w:b/>
                <w:sz w:val="23"/>
                <w:szCs w:val="23"/>
              </w:rPr>
              <w:t>м.п</w:t>
            </w:r>
            <w:proofErr w:type="spellEnd"/>
            <w:r w:rsidRPr="00B61A6F">
              <w:rPr>
                <w:b/>
                <w:sz w:val="23"/>
                <w:szCs w:val="23"/>
              </w:rPr>
              <w:t>.</w:t>
            </w:r>
          </w:p>
          <w:p w14:paraId="1D5C58C3" w14:textId="77777777" w:rsidR="00FC18D0" w:rsidRPr="00B61A6F" w:rsidRDefault="00FC18D0" w:rsidP="00B924EA">
            <w:pPr>
              <w:ind w:right="113"/>
              <w:rPr>
                <w:b/>
                <w:bCs/>
                <w:sz w:val="23"/>
                <w:szCs w:val="23"/>
              </w:rPr>
            </w:pPr>
          </w:p>
        </w:tc>
      </w:tr>
    </w:tbl>
    <w:bookmarkEnd w:id="1"/>
    <w:p w14:paraId="1530C4F6" w14:textId="77777777" w:rsidR="00FC18D0" w:rsidRPr="00B61A6F" w:rsidRDefault="00FC18D0" w:rsidP="00FC18D0">
      <w:pPr>
        <w:ind w:firstLine="567"/>
        <w:jc w:val="center"/>
        <w:rPr>
          <w:b/>
          <w:sz w:val="23"/>
          <w:szCs w:val="23"/>
        </w:rPr>
      </w:pPr>
      <w:r w:rsidRPr="00B61A6F">
        <w:rPr>
          <w:b/>
          <w:sz w:val="23"/>
          <w:szCs w:val="23"/>
        </w:rPr>
        <w:t>ФОРМА СОГЛАСОВАНА:</w:t>
      </w:r>
    </w:p>
    <w:p w14:paraId="0B00DA20" w14:textId="77777777" w:rsidR="00FC18D0" w:rsidRPr="00B61A6F" w:rsidRDefault="00FC18D0" w:rsidP="00FC18D0">
      <w:pPr>
        <w:ind w:firstLine="567"/>
        <w:jc w:val="right"/>
        <w:rPr>
          <w:b/>
          <w:sz w:val="23"/>
          <w:szCs w:val="23"/>
        </w:rPr>
      </w:pPr>
    </w:p>
    <w:tbl>
      <w:tblPr>
        <w:tblW w:w="10515" w:type="dxa"/>
        <w:tblLayout w:type="fixed"/>
        <w:tblLook w:val="01E0" w:firstRow="1" w:lastRow="1" w:firstColumn="1" w:lastColumn="1" w:noHBand="0" w:noVBand="0"/>
      </w:tblPr>
      <w:tblGrid>
        <w:gridCol w:w="5499"/>
        <w:gridCol w:w="5016"/>
      </w:tblGrid>
      <w:tr w:rsidR="00FC18D0" w:rsidRPr="00B61A6F" w14:paraId="7356DF80" w14:textId="77777777" w:rsidTr="00FC18D0">
        <w:trPr>
          <w:trHeight w:val="1833"/>
        </w:trPr>
        <w:tc>
          <w:tcPr>
            <w:tcW w:w="5499" w:type="dxa"/>
          </w:tcPr>
          <w:p w14:paraId="3ABCBF6A" w14:textId="77777777" w:rsidR="00FC18D0" w:rsidRPr="00B61A6F" w:rsidRDefault="00FC18D0" w:rsidP="004D6688">
            <w:pPr>
              <w:rPr>
                <w:b/>
                <w:bCs/>
                <w:sz w:val="23"/>
                <w:szCs w:val="23"/>
              </w:rPr>
            </w:pPr>
            <w:r w:rsidRPr="00B61A6F">
              <w:rPr>
                <w:b/>
                <w:bCs/>
                <w:sz w:val="23"/>
                <w:szCs w:val="23"/>
              </w:rPr>
              <w:t>ПОКУПАТЕЛЬ:</w:t>
            </w:r>
          </w:p>
          <w:p w14:paraId="76080B6A" w14:textId="77777777" w:rsidR="00FC18D0" w:rsidRPr="00B61A6F" w:rsidRDefault="00FC18D0" w:rsidP="004D6688">
            <w:pPr>
              <w:rPr>
                <w:b/>
                <w:sz w:val="23"/>
                <w:szCs w:val="23"/>
              </w:rPr>
            </w:pPr>
            <w:r w:rsidRPr="00B61A6F">
              <w:rPr>
                <w:b/>
                <w:sz w:val="23"/>
                <w:szCs w:val="23"/>
              </w:rPr>
              <w:t>АО «Сочи-Парк»</w:t>
            </w:r>
          </w:p>
          <w:p w14:paraId="2DAACD68" w14:textId="77777777" w:rsidR="00FC18D0" w:rsidRPr="00B61A6F" w:rsidRDefault="00FC18D0" w:rsidP="004D6688">
            <w:pPr>
              <w:rPr>
                <w:b/>
                <w:sz w:val="23"/>
                <w:szCs w:val="23"/>
              </w:rPr>
            </w:pPr>
          </w:p>
          <w:p w14:paraId="0C96D7D7" w14:textId="77777777" w:rsidR="00FC18D0" w:rsidRPr="00B61A6F" w:rsidRDefault="00FC18D0" w:rsidP="004D6688">
            <w:pPr>
              <w:rPr>
                <w:b/>
                <w:sz w:val="23"/>
                <w:szCs w:val="23"/>
              </w:rPr>
            </w:pPr>
            <w:r w:rsidRPr="00B61A6F">
              <w:rPr>
                <w:b/>
                <w:sz w:val="23"/>
                <w:szCs w:val="23"/>
              </w:rPr>
              <w:t>Генеральный директор</w:t>
            </w:r>
          </w:p>
          <w:p w14:paraId="11E30A68" w14:textId="77777777" w:rsidR="00FC18D0" w:rsidRPr="00B61A6F" w:rsidRDefault="00FC18D0" w:rsidP="004D6688">
            <w:pPr>
              <w:rPr>
                <w:b/>
                <w:sz w:val="23"/>
                <w:szCs w:val="23"/>
              </w:rPr>
            </w:pPr>
          </w:p>
          <w:p w14:paraId="4E12ED34" w14:textId="77777777" w:rsidR="00FC18D0" w:rsidRPr="00B61A6F" w:rsidRDefault="00FC18D0" w:rsidP="004D6688">
            <w:pPr>
              <w:rPr>
                <w:b/>
                <w:sz w:val="23"/>
                <w:szCs w:val="23"/>
              </w:rPr>
            </w:pPr>
            <w:r w:rsidRPr="00B61A6F">
              <w:rPr>
                <w:b/>
                <w:sz w:val="23"/>
                <w:szCs w:val="23"/>
              </w:rPr>
              <w:t>______________________/Л.А. Кузнецова/</w:t>
            </w:r>
          </w:p>
          <w:p w14:paraId="4722D149" w14:textId="77777777" w:rsidR="00FC18D0" w:rsidRPr="00B61A6F" w:rsidRDefault="00FC18D0" w:rsidP="004D6688">
            <w:pPr>
              <w:rPr>
                <w:b/>
                <w:bCs/>
                <w:sz w:val="23"/>
                <w:szCs w:val="23"/>
              </w:rPr>
            </w:pPr>
            <w:proofErr w:type="spellStart"/>
            <w:r w:rsidRPr="00B61A6F">
              <w:rPr>
                <w:b/>
                <w:sz w:val="23"/>
                <w:szCs w:val="23"/>
              </w:rPr>
              <w:t>м.п</w:t>
            </w:r>
            <w:proofErr w:type="spellEnd"/>
            <w:r w:rsidRPr="00B61A6F">
              <w:rPr>
                <w:b/>
                <w:sz w:val="23"/>
                <w:szCs w:val="23"/>
              </w:rPr>
              <w:t>.</w:t>
            </w:r>
          </w:p>
        </w:tc>
        <w:tc>
          <w:tcPr>
            <w:tcW w:w="5016" w:type="dxa"/>
          </w:tcPr>
          <w:p w14:paraId="1DC3BEDB" w14:textId="77777777" w:rsidR="00FC18D0" w:rsidRPr="00B61A6F" w:rsidRDefault="00FC18D0" w:rsidP="004D6688">
            <w:pPr>
              <w:rPr>
                <w:b/>
                <w:bCs/>
                <w:sz w:val="23"/>
                <w:szCs w:val="23"/>
              </w:rPr>
            </w:pPr>
            <w:r w:rsidRPr="00B61A6F">
              <w:rPr>
                <w:b/>
                <w:bCs/>
                <w:sz w:val="23"/>
                <w:szCs w:val="23"/>
              </w:rPr>
              <w:t>ПОСТАВЩИК:</w:t>
            </w:r>
          </w:p>
          <w:p w14:paraId="797D8928" w14:textId="77777777" w:rsidR="00FC18D0" w:rsidRPr="00B61A6F" w:rsidRDefault="00FC18D0" w:rsidP="004D6688">
            <w:pPr>
              <w:rPr>
                <w:b/>
                <w:bCs/>
                <w:sz w:val="23"/>
                <w:szCs w:val="23"/>
              </w:rPr>
            </w:pPr>
          </w:p>
          <w:p w14:paraId="6003CD2C" w14:textId="77777777" w:rsidR="00FC18D0" w:rsidRPr="00B61A6F" w:rsidRDefault="00FC18D0" w:rsidP="004D6688">
            <w:pPr>
              <w:rPr>
                <w:b/>
                <w:sz w:val="23"/>
                <w:szCs w:val="23"/>
              </w:rPr>
            </w:pPr>
          </w:p>
          <w:p w14:paraId="0CE304C1" w14:textId="77777777" w:rsidR="00FC18D0" w:rsidRPr="00B61A6F" w:rsidRDefault="00FC18D0" w:rsidP="004D6688">
            <w:pPr>
              <w:rPr>
                <w:b/>
                <w:sz w:val="23"/>
                <w:szCs w:val="23"/>
              </w:rPr>
            </w:pPr>
            <w:r w:rsidRPr="00B61A6F">
              <w:rPr>
                <w:b/>
                <w:sz w:val="23"/>
                <w:szCs w:val="23"/>
              </w:rPr>
              <w:t xml:space="preserve"> </w:t>
            </w:r>
          </w:p>
          <w:p w14:paraId="7C3A0593" w14:textId="77777777" w:rsidR="00FC18D0" w:rsidRPr="00B61A6F" w:rsidRDefault="00FC18D0" w:rsidP="004D6688">
            <w:pPr>
              <w:rPr>
                <w:b/>
                <w:sz w:val="23"/>
                <w:szCs w:val="23"/>
              </w:rPr>
            </w:pPr>
          </w:p>
          <w:p w14:paraId="58F4D1B6" w14:textId="77777777" w:rsidR="00FC18D0" w:rsidRPr="00B61A6F" w:rsidRDefault="00FC18D0" w:rsidP="004D6688">
            <w:pPr>
              <w:rPr>
                <w:b/>
                <w:sz w:val="23"/>
                <w:szCs w:val="23"/>
              </w:rPr>
            </w:pPr>
            <w:r w:rsidRPr="00B61A6F">
              <w:rPr>
                <w:b/>
                <w:sz w:val="23"/>
                <w:szCs w:val="23"/>
              </w:rPr>
              <w:t>__________________/ ____________/</w:t>
            </w:r>
          </w:p>
          <w:p w14:paraId="431E0FF4" w14:textId="77777777" w:rsidR="00FC18D0" w:rsidRPr="00B61A6F" w:rsidRDefault="00FC18D0" w:rsidP="004D6688">
            <w:pPr>
              <w:rPr>
                <w:b/>
                <w:bCs/>
                <w:sz w:val="23"/>
                <w:szCs w:val="23"/>
              </w:rPr>
            </w:pPr>
            <w:proofErr w:type="spellStart"/>
            <w:r w:rsidRPr="00B61A6F">
              <w:rPr>
                <w:b/>
                <w:sz w:val="23"/>
                <w:szCs w:val="23"/>
              </w:rPr>
              <w:t>м.п</w:t>
            </w:r>
            <w:proofErr w:type="spellEnd"/>
            <w:r w:rsidRPr="00B61A6F">
              <w:rPr>
                <w:b/>
                <w:sz w:val="23"/>
                <w:szCs w:val="23"/>
              </w:rPr>
              <w:t>.</w:t>
            </w:r>
          </w:p>
        </w:tc>
      </w:tr>
    </w:tbl>
    <w:p w14:paraId="66C925DD" w14:textId="77777777" w:rsidR="00CA344F" w:rsidRPr="00B61A6F" w:rsidRDefault="00CA344F" w:rsidP="00CA344F">
      <w:pPr>
        <w:ind w:firstLine="567"/>
        <w:rPr>
          <w:b/>
          <w:sz w:val="23"/>
          <w:szCs w:val="23"/>
        </w:rPr>
      </w:pPr>
    </w:p>
    <w:sectPr w:rsidR="00CA344F" w:rsidRPr="00B61A6F" w:rsidSect="00B61A6F">
      <w:footerReference w:type="default" r:id="rId8"/>
      <w:pgSz w:w="11906" w:h="16838"/>
      <w:pgMar w:top="851" w:right="566" w:bottom="709"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A8FB7" w14:textId="77777777" w:rsidR="00986554" w:rsidRDefault="00986554" w:rsidP="00977A18">
      <w:pPr>
        <w:spacing w:after="0"/>
      </w:pPr>
      <w:r>
        <w:separator/>
      </w:r>
    </w:p>
  </w:endnote>
  <w:endnote w:type="continuationSeparator" w:id="0">
    <w:p w14:paraId="3A190B8C" w14:textId="77777777" w:rsidR="00986554" w:rsidRDefault="00986554"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Cambria"/>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Cambria"/>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1146777"/>
      <w:docPartObj>
        <w:docPartGallery w:val="Page Numbers (Bottom of Page)"/>
        <w:docPartUnique/>
      </w:docPartObj>
    </w:sdtPr>
    <w:sdtEndPr/>
    <w:sdtContent>
      <w:p w14:paraId="484F2C40" w14:textId="77777777" w:rsidR="007F5055" w:rsidRDefault="007F5055">
        <w:pPr>
          <w:pStyle w:val="aa"/>
          <w:jc w:val="right"/>
        </w:pPr>
        <w:r>
          <w:fldChar w:fldCharType="begin"/>
        </w:r>
        <w:r>
          <w:instrText>PAGE   \* MERGEFORMAT</w:instrText>
        </w:r>
        <w:r>
          <w:fldChar w:fldCharType="separate"/>
        </w:r>
        <w:r>
          <w:rPr>
            <w:noProof/>
          </w:rPr>
          <w:t>9</w:t>
        </w:r>
        <w:r>
          <w:fldChar w:fldCharType="end"/>
        </w:r>
      </w:p>
    </w:sdtContent>
  </w:sdt>
  <w:p w14:paraId="2061672C" w14:textId="77777777" w:rsidR="007F5055" w:rsidRDefault="007F505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1A7A2" w14:textId="77777777" w:rsidR="00986554" w:rsidRDefault="00986554" w:rsidP="00977A18">
      <w:pPr>
        <w:spacing w:after="0"/>
      </w:pPr>
      <w:r>
        <w:separator/>
      </w:r>
    </w:p>
  </w:footnote>
  <w:footnote w:type="continuationSeparator" w:id="0">
    <w:p w14:paraId="4EB931C2" w14:textId="77777777" w:rsidR="00986554" w:rsidRDefault="00986554"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7"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10"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3"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
  </w:num>
  <w:num w:numId="3">
    <w:abstractNumId w:val="10"/>
  </w:num>
  <w:num w:numId="4">
    <w:abstractNumId w:val="6"/>
  </w:num>
  <w:num w:numId="5">
    <w:abstractNumId w:val="12"/>
  </w:num>
  <w:num w:numId="6">
    <w:abstractNumId w:val="5"/>
  </w:num>
  <w:num w:numId="7">
    <w:abstractNumId w:val="12"/>
  </w:num>
  <w:num w:numId="8">
    <w:abstractNumId w:val="12"/>
  </w:num>
  <w:num w:numId="9">
    <w:abstractNumId w:val="12"/>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4"/>
  </w:num>
  <w:num w:numId="14">
    <w:abstractNumId w:val="8"/>
  </w:num>
  <w:num w:numId="15">
    <w:abstractNumId w:val="7"/>
  </w:num>
  <w:num w:numId="16">
    <w:abstractNumId w:val="11"/>
  </w:num>
  <w:num w:numId="17">
    <w:abstractNumId w:val="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BC1"/>
    <w:rsid w:val="00002C4E"/>
    <w:rsid w:val="00012BBB"/>
    <w:rsid w:val="00021B1A"/>
    <w:rsid w:val="000313EE"/>
    <w:rsid w:val="000439E0"/>
    <w:rsid w:val="0005408F"/>
    <w:rsid w:val="00062498"/>
    <w:rsid w:val="00062F46"/>
    <w:rsid w:val="00067151"/>
    <w:rsid w:val="00067E88"/>
    <w:rsid w:val="000728E2"/>
    <w:rsid w:val="00072B87"/>
    <w:rsid w:val="0008692E"/>
    <w:rsid w:val="00094E6B"/>
    <w:rsid w:val="00096BC1"/>
    <w:rsid w:val="000B5B13"/>
    <w:rsid w:val="000C67ED"/>
    <w:rsid w:val="000C6DDF"/>
    <w:rsid w:val="000C6F41"/>
    <w:rsid w:val="000D2411"/>
    <w:rsid w:val="000D7B74"/>
    <w:rsid w:val="000E1A48"/>
    <w:rsid w:val="000E2B35"/>
    <w:rsid w:val="000E3CA9"/>
    <w:rsid w:val="000E5601"/>
    <w:rsid w:val="000F1499"/>
    <w:rsid w:val="000F4FB5"/>
    <w:rsid w:val="00107ECC"/>
    <w:rsid w:val="00110A34"/>
    <w:rsid w:val="001115D0"/>
    <w:rsid w:val="0011282A"/>
    <w:rsid w:val="00114669"/>
    <w:rsid w:val="00123717"/>
    <w:rsid w:val="00124F5D"/>
    <w:rsid w:val="001252D7"/>
    <w:rsid w:val="00144513"/>
    <w:rsid w:val="00146757"/>
    <w:rsid w:val="00152F3E"/>
    <w:rsid w:val="0016289F"/>
    <w:rsid w:val="00167E76"/>
    <w:rsid w:val="001706C5"/>
    <w:rsid w:val="001713E0"/>
    <w:rsid w:val="001741ED"/>
    <w:rsid w:val="001760A2"/>
    <w:rsid w:val="00177033"/>
    <w:rsid w:val="00182DB9"/>
    <w:rsid w:val="00194C1A"/>
    <w:rsid w:val="001A0A3E"/>
    <w:rsid w:val="001A5DCF"/>
    <w:rsid w:val="001B2DCD"/>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13B3C"/>
    <w:rsid w:val="00214B80"/>
    <w:rsid w:val="00215D81"/>
    <w:rsid w:val="00220D82"/>
    <w:rsid w:val="002268C4"/>
    <w:rsid w:val="002268DE"/>
    <w:rsid w:val="00231C1B"/>
    <w:rsid w:val="002348CD"/>
    <w:rsid w:val="002412A0"/>
    <w:rsid w:val="0024741F"/>
    <w:rsid w:val="0025418C"/>
    <w:rsid w:val="00256151"/>
    <w:rsid w:val="00262B5E"/>
    <w:rsid w:val="00270B51"/>
    <w:rsid w:val="00272676"/>
    <w:rsid w:val="0027296C"/>
    <w:rsid w:val="0027327F"/>
    <w:rsid w:val="00276761"/>
    <w:rsid w:val="00277610"/>
    <w:rsid w:val="00281C22"/>
    <w:rsid w:val="00284218"/>
    <w:rsid w:val="00286CED"/>
    <w:rsid w:val="00292800"/>
    <w:rsid w:val="002951CF"/>
    <w:rsid w:val="002B6086"/>
    <w:rsid w:val="002C6BEF"/>
    <w:rsid w:val="002C7F62"/>
    <w:rsid w:val="002D164B"/>
    <w:rsid w:val="002E11B6"/>
    <w:rsid w:val="002E7401"/>
    <w:rsid w:val="002F2688"/>
    <w:rsid w:val="0030275F"/>
    <w:rsid w:val="003238E5"/>
    <w:rsid w:val="003424B5"/>
    <w:rsid w:val="00343889"/>
    <w:rsid w:val="00363E55"/>
    <w:rsid w:val="003701D0"/>
    <w:rsid w:val="003730D5"/>
    <w:rsid w:val="00376D16"/>
    <w:rsid w:val="003774A6"/>
    <w:rsid w:val="00377D0D"/>
    <w:rsid w:val="00377FF9"/>
    <w:rsid w:val="00383DF1"/>
    <w:rsid w:val="00390558"/>
    <w:rsid w:val="003908CF"/>
    <w:rsid w:val="003A532D"/>
    <w:rsid w:val="003B3001"/>
    <w:rsid w:val="003B62FA"/>
    <w:rsid w:val="003B6355"/>
    <w:rsid w:val="003B7CA3"/>
    <w:rsid w:val="003B7EAA"/>
    <w:rsid w:val="003C148E"/>
    <w:rsid w:val="003D0956"/>
    <w:rsid w:val="003E0B7A"/>
    <w:rsid w:val="003E1096"/>
    <w:rsid w:val="00400F36"/>
    <w:rsid w:val="00404035"/>
    <w:rsid w:val="0041260D"/>
    <w:rsid w:val="004249F7"/>
    <w:rsid w:val="00433673"/>
    <w:rsid w:val="004434E7"/>
    <w:rsid w:val="0044610D"/>
    <w:rsid w:val="00453642"/>
    <w:rsid w:val="00460113"/>
    <w:rsid w:val="00467A0F"/>
    <w:rsid w:val="00467C70"/>
    <w:rsid w:val="004854CC"/>
    <w:rsid w:val="00485C5A"/>
    <w:rsid w:val="00486462"/>
    <w:rsid w:val="004868AD"/>
    <w:rsid w:val="004916BF"/>
    <w:rsid w:val="004933CB"/>
    <w:rsid w:val="00496666"/>
    <w:rsid w:val="004A0789"/>
    <w:rsid w:val="004A1586"/>
    <w:rsid w:val="004A2BC0"/>
    <w:rsid w:val="004A4399"/>
    <w:rsid w:val="004A5E70"/>
    <w:rsid w:val="004A602A"/>
    <w:rsid w:val="004B08D8"/>
    <w:rsid w:val="004B0A53"/>
    <w:rsid w:val="004B420D"/>
    <w:rsid w:val="004B63F5"/>
    <w:rsid w:val="004B7318"/>
    <w:rsid w:val="004C0E9C"/>
    <w:rsid w:val="004C1F80"/>
    <w:rsid w:val="004C38E1"/>
    <w:rsid w:val="004C3E52"/>
    <w:rsid w:val="004D4E29"/>
    <w:rsid w:val="004E1DC7"/>
    <w:rsid w:val="004E656E"/>
    <w:rsid w:val="004F0D05"/>
    <w:rsid w:val="004F19C3"/>
    <w:rsid w:val="004F2615"/>
    <w:rsid w:val="005078B7"/>
    <w:rsid w:val="005106B9"/>
    <w:rsid w:val="005122A3"/>
    <w:rsid w:val="005153F5"/>
    <w:rsid w:val="00517F5E"/>
    <w:rsid w:val="00523880"/>
    <w:rsid w:val="00524A52"/>
    <w:rsid w:val="00526B63"/>
    <w:rsid w:val="00532EBA"/>
    <w:rsid w:val="005442BB"/>
    <w:rsid w:val="0055574B"/>
    <w:rsid w:val="00555DB3"/>
    <w:rsid w:val="00562557"/>
    <w:rsid w:val="00562A0E"/>
    <w:rsid w:val="0056589D"/>
    <w:rsid w:val="00566140"/>
    <w:rsid w:val="00566322"/>
    <w:rsid w:val="00567CE1"/>
    <w:rsid w:val="00572438"/>
    <w:rsid w:val="00573AFE"/>
    <w:rsid w:val="00574C38"/>
    <w:rsid w:val="00575016"/>
    <w:rsid w:val="00576140"/>
    <w:rsid w:val="00577469"/>
    <w:rsid w:val="00581366"/>
    <w:rsid w:val="00594D0E"/>
    <w:rsid w:val="005953EA"/>
    <w:rsid w:val="005B0D8A"/>
    <w:rsid w:val="005B500F"/>
    <w:rsid w:val="005D01D0"/>
    <w:rsid w:val="005D4E9B"/>
    <w:rsid w:val="005D624F"/>
    <w:rsid w:val="005F497D"/>
    <w:rsid w:val="005F54AF"/>
    <w:rsid w:val="005F593D"/>
    <w:rsid w:val="00603505"/>
    <w:rsid w:val="006040BF"/>
    <w:rsid w:val="00616435"/>
    <w:rsid w:val="006230F0"/>
    <w:rsid w:val="00623E27"/>
    <w:rsid w:val="006251E3"/>
    <w:rsid w:val="00633DD8"/>
    <w:rsid w:val="00647887"/>
    <w:rsid w:val="0065200F"/>
    <w:rsid w:val="00652297"/>
    <w:rsid w:val="00661467"/>
    <w:rsid w:val="00661B7E"/>
    <w:rsid w:val="00667498"/>
    <w:rsid w:val="006733EE"/>
    <w:rsid w:val="00675434"/>
    <w:rsid w:val="00675A2F"/>
    <w:rsid w:val="00680D75"/>
    <w:rsid w:val="0068170D"/>
    <w:rsid w:val="00683C02"/>
    <w:rsid w:val="006908CF"/>
    <w:rsid w:val="006920B5"/>
    <w:rsid w:val="00693128"/>
    <w:rsid w:val="006A3317"/>
    <w:rsid w:val="006A36ED"/>
    <w:rsid w:val="006B064B"/>
    <w:rsid w:val="006B47B3"/>
    <w:rsid w:val="006B622D"/>
    <w:rsid w:val="006D4CE8"/>
    <w:rsid w:val="006D6044"/>
    <w:rsid w:val="006F568D"/>
    <w:rsid w:val="00701CFC"/>
    <w:rsid w:val="007054B3"/>
    <w:rsid w:val="00712411"/>
    <w:rsid w:val="007148D8"/>
    <w:rsid w:val="00716523"/>
    <w:rsid w:val="00720839"/>
    <w:rsid w:val="0072198C"/>
    <w:rsid w:val="0072750D"/>
    <w:rsid w:val="0073345C"/>
    <w:rsid w:val="00740F9B"/>
    <w:rsid w:val="0074376D"/>
    <w:rsid w:val="00744DC7"/>
    <w:rsid w:val="0074693F"/>
    <w:rsid w:val="00747265"/>
    <w:rsid w:val="007476BA"/>
    <w:rsid w:val="00753497"/>
    <w:rsid w:val="00753AF5"/>
    <w:rsid w:val="007542A3"/>
    <w:rsid w:val="00757CF5"/>
    <w:rsid w:val="00757D67"/>
    <w:rsid w:val="00766F83"/>
    <w:rsid w:val="00775D67"/>
    <w:rsid w:val="00776573"/>
    <w:rsid w:val="00783694"/>
    <w:rsid w:val="0079199D"/>
    <w:rsid w:val="0079342C"/>
    <w:rsid w:val="00793B9A"/>
    <w:rsid w:val="00797A36"/>
    <w:rsid w:val="007A6D4D"/>
    <w:rsid w:val="007B1142"/>
    <w:rsid w:val="007B6926"/>
    <w:rsid w:val="007C6FB9"/>
    <w:rsid w:val="007C70D3"/>
    <w:rsid w:val="007D5A5C"/>
    <w:rsid w:val="007E1273"/>
    <w:rsid w:val="007F043F"/>
    <w:rsid w:val="007F34BC"/>
    <w:rsid w:val="007F4F96"/>
    <w:rsid w:val="007F5055"/>
    <w:rsid w:val="00800616"/>
    <w:rsid w:val="00800B09"/>
    <w:rsid w:val="008025E8"/>
    <w:rsid w:val="008048A2"/>
    <w:rsid w:val="0081268F"/>
    <w:rsid w:val="00812B41"/>
    <w:rsid w:val="008149B4"/>
    <w:rsid w:val="00817ACE"/>
    <w:rsid w:val="00826F53"/>
    <w:rsid w:val="00830ADD"/>
    <w:rsid w:val="00833D2D"/>
    <w:rsid w:val="008355E0"/>
    <w:rsid w:val="00852EBF"/>
    <w:rsid w:val="008629E3"/>
    <w:rsid w:val="0086690C"/>
    <w:rsid w:val="00877257"/>
    <w:rsid w:val="008874DF"/>
    <w:rsid w:val="0089211F"/>
    <w:rsid w:val="008938C9"/>
    <w:rsid w:val="008A2054"/>
    <w:rsid w:val="008A38AD"/>
    <w:rsid w:val="008B15E8"/>
    <w:rsid w:val="008C07D5"/>
    <w:rsid w:val="008C3040"/>
    <w:rsid w:val="008C3E3A"/>
    <w:rsid w:val="008C3F77"/>
    <w:rsid w:val="008C51B1"/>
    <w:rsid w:val="008C6B14"/>
    <w:rsid w:val="008C7C5E"/>
    <w:rsid w:val="008D4CE2"/>
    <w:rsid w:val="008D7B5D"/>
    <w:rsid w:val="008E2819"/>
    <w:rsid w:val="008E4ACD"/>
    <w:rsid w:val="008E73EC"/>
    <w:rsid w:val="008F24EF"/>
    <w:rsid w:val="008F3E86"/>
    <w:rsid w:val="008F4E98"/>
    <w:rsid w:val="008F5024"/>
    <w:rsid w:val="008F5666"/>
    <w:rsid w:val="009002E3"/>
    <w:rsid w:val="00902A71"/>
    <w:rsid w:val="00910D0B"/>
    <w:rsid w:val="009130B4"/>
    <w:rsid w:val="00916A95"/>
    <w:rsid w:val="0092782F"/>
    <w:rsid w:val="00931063"/>
    <w:rsid w:val="00933AF0"/>
    <w:rsid w:val="0093495F"/>
    <w:rsid w:val="00940640"/>
    <w:rsid w:val="0095539D"/>
    <w:rsid w:val="00956FCD"/>
    <w:rsid w:val="00966BAB"/>
    <w:rsid w:val="0096725C"/>
    <w:rsid w:val="009768B2"/>
    <w:rsid w:val="00977A18"/>
    <w:rsid w:val="00977E7A"/>
    <w:rsid w:val="00980A85"/>
    <w:rsid w:val="00986554"/>
    <w:rsid w:val="009916B7"/>
    <w:rsid w:val="009A3A62"/>
    <w:rsid w:val="009B1CDC"/>
    <w:rsid w:val="009B4830"/>
    <w:rsid w:val="009C35FD"/>
    <w:rsid w:val="009C4D12"/>
    <w:rsid w:val="009D7136"/>
    <w:rsid w:val="009E7A97"/>
    <w:rsid w:val="009F25C7"/>
    <w:rsid w:val="009F67B4"/>
    <w:rsid w:val="00A05CAA"/>
    <w:rsid w:val="00A06B6E"/>
    <w:rsid w:val="00A1410A"/>
    <w:rsid w:val="00A1598E"/>
    <w:rsid w:val="00A17A7C"/>
    <w:rsid w:val="00A2081E"/>
    <w:rsid w:val="00A26788"/>
    <w:rsid w:val="00A31C39"/>
    <w:rsid w:val="00A333FF"/>
    <w:rsid w:val="00A422FC"/>
    <w:rsid w:val="00A43125"/>
    <w:rsid w:val="00A44FD4"/>
    <w:rsid w:val="00A50DAC"/>
    <w:rsid w:val="00A51CD6"/>
    <w:rsid w:val="00A53674"/>
    <w:rsid w:val="00A741D1"/>
    <w:rsid w:val="00A76791"/>
    <w:rsid w:val="00A832A9"/>
    <w:rsid w:val="00A85180"/>
    <w:rsid w:val="00A86087"/>
    <w:rsid w:val="00A87840"/>
    <w:rsid w:val="00A977B3"/>
    <w:rsid w:val="00A97AF7"/>
    <w:rsid w:val="00AA3E14"/>
    <w:rsid w:val="00AC471D"/>
    <w:rsid w:val="00AD0F90"/>
    <w:rsid w:val="00AD18C7"/>
    <w:rsid w:val="00AD1F21"/>
    <w:rsid w:val="00AD31A8"/>
    <w:rsid w:val="00AD431E"/>
    <w:rsid w:val="00AE1A43"/>
    <w:rsid w:val="00AE54A2"/>
    <w:rsid w:val="00AF244E"/>
    <w:rsid w:val="00AF3CFA"/>
    <w:rsid w:val="00AF48D8"/>
    <w:rsid w:val="00AF5E5D"/>
    <w:rsid w:val="00AF7B28"/>
    <w:rsid w:val="00B00AC3"/>
    <w:rsid w:val="00B04DFB"/>
    <w:rsid w:val="00B05C00"/>
    <w:rsid w:val="00B062CA"/>
    <w:rsid w:val="00B06336"/>
    <w:rsid w:val="00B11FA2"/>
    <w:rsid w:val="00B15FDB"/>
    <w:rsid w:val="00B22060"/>
    <w:rsid w:val="00B2281D"/>
    <w:rsid w:val="00B24D05"/>
    <w:rsid w:val="00B54C80"/>
    <w:rsid w:val="00B61A6F"/>
    <w:rsid w:val="00B645C2"/>
    <w:rsid w:val="00B652F0"/>
    <w:rsid w:val="00B717AF"/>
    <w:rsid w:val="00B7230C"/>
    <w:rsid w:val="00B8311E"/>
    <w:rsid w:val="00B9135C"/>
    <w:rsid w:val="00B924EA"/>
    <w:rsid w:val="00B976A9"/>
    <w:rsid w:val="00BA726E"/>
    <w:rsid w:val="00BB1466"/>
    <w:rsid w:val="00BB1625"/>
    <w:rsid w:val="00BB308E"/>
    <w:rsid w:val="00BB431C"/>
    <w:rsid w:val="00BC4B84"/>
    <w:rsid w:val="00BC6E5B"/>
    <w:rsid w:val="00BD0DD4"/>
    <w:rsid w:val="00BD1BAA"/>
    <w:rsid w:val="00BE5572"/>
    <w:rsid w:val="00BF579E"/>
    <w:rsid w:val="00BF5AC4"/>
    <w:rsid w:val="00C03D37"/>
    <w:rsid w:val="00C046C1"/>
    <w:rsid w:val="00C1704A"/>
    <w:rsid w:val="00C170FA"/>
    <w:rsid w:val="00C17393"/>
    <w:rsid w:val="00C17923"/>
    <w:rsid w:val="00C2121B"/>
    <w:rsid w:val="00C2397D"/>
    <w:rsid w:val="00C32F9A"/>
    <w:rsid w:val="00C3386E"/>
    <w:rsid w:val="00C40B24"/>
    <w:rsid w:val="00C4201F"/>
    <w:rsid w:val="00C42784"/>
    <w:rsid w:val="00C42DCA"/>
    <w:rsid w:val="00C42F5C"/>
    <w:rsid w:val="00C52222"/>
    <w:rsid w:val="00C57610"/>
    <w:rsid w:val="00C57DEF"/>
    <w:rsid w:val="00C61AD2"/>
    <w:rsid w:val="00C63339"/>
    <w:rsid w:val="00C70383"/>
    <w:rsid w:val="00C71E87"/>
    <w:rsid w:val="00C729F2"/>
    <w:rsid w:val="00C77481"/>
    <w:rsid w:val="00C819B2"/>
    <w:rsid w:val="00C8362B"/>
    <w:rsid w:val="00C9134E"/>
    <w:rsid w:val="00C9351C"/>
    <w:rsid w:val="00C96787"/>
    <w:rsid w:val="00C96F2C"/>
    <w:rsid w:val="00CA1DB2"/>
    <w:rsid w:val="00CA344F"/>
    <w:rsid w:val="00CA7142"/>
    <w:rsid w:val="00CB225F"/>
    <w:rsid w:val="00CB6A24"/>
    <w:rsid w:val="00CC2297"/>
    <w:rsid w:val="00CD05DC"/>
    <w:rsid w:val="00CD71B0"/>
    <w:rsid w:val="00CE022C"/>
    <w:rsid w:val="00CE3764"/>
    <w:rsid w:val="00CE7D30"/>
    <w:rsid w:val="00CF5EBD"/>
    <w:rsid w:val="00D245E4"/>
    <w:rsid w:val="00D30C87"/>
    <w:rsid w:val="00D353AF"/>
    <w:rsid w:val="00D41219"/>
    <w:rsid w:val="00D42CE7"/>
    <w:rsid w:val="00D46B81"/>
    <w:rsid w:val="00D47DB9"/>
    <w:rsid w:val="00D565BF"/>
    <w:rsid w:val="00D57531"/>
    <w:rsid w:val="00D577D9"/>
    <w:rsid w:val="00D71022"/>
    <w:rsid w:val="00D72C09"/>
    <w:rsid w:val="00D91F2B"/>
    <w:rsid w:val="00D9222C"/>
    <w:rsid w:val="00DA1E96"/>
    <w:rsid w:val="00DB1D5D"/>
    <w:rsid w:val="00DB6B1C"/>
    <w:rsid w:val="00DC7986"/>
    <w:rsid w:val="00DD314E"/>
    <w:rsid w:val="00DD69D4"/>
    <w:rsid w:val="00DD7454"/>
    <w:rsid w:val="00DE5C4B"/>
    <w:rsid w:val="00DE70FC"/>
    <w:rsid w:val="00DF622B"/>
    <w:rsid w:val="00E101CC"/>
    <w:rsid w:val="00E10368"/>
    <w:rsid w:val="00E13762"/>
    <w:rsid w:val="00E13BBD"/>
    <w:rsid w:val="00E207A1"/>
    <w:rsid w:val="00E21A61"/>
    <w:rsid w:val="00E24484"/>
    <w:rsid w:val="00E2757E"/>
    <w:rsid w:val="00E335BF"/>
    <w:rsid w:val="00E52454"/>
    <w:rsid w:val="00E55492"/>
    <w:rsid w:val="00E5648C"/>
    <w:rsid w:val="00E60FCB"/>
    <w:rsid w:val="00E610E4"/>
    <w:rsid w:val="00E67256"/>
    <w:rsid w:val="00E67CA1"/>
    <w:rsid w:val="00E71A9D"/>
    <w:rsid w:val="00E76329"/>
    <w:rsid w:val="00E77D0B"/>
    <w:rsid w:val="00E84927"/>
    <w:rsid w:val="00E90D0A"/>
    <w:rsid w:val="00E9186C"/>
    <w:rsid w:val="00E94C6E"/>
    <w:rsid w:val="00EA0519"/>
    <w:rsid w:val="00EA6DD6"/>
    <w:rsid w:val="00EA70F2"/>
    <w:rsid w:val="00EB3E31"/>
    <w:rsid w:val="00EB6E56"/>
    <w:rsid w:val="00EB751E"/>
    <w:rsid w:val="00EB78AB"/>
    <w:rsid w:val="00EB7F0D"/>
    <w:rsid w:val="00EC4F15"/>
    <w:rsid w:val="00EC58F8"/>
    <w:rsid w:val="00EC75EC"/>
    <w:rsid w:val="00ED0608"/>
    <w:rsid w:val="00ED299F"/>
    <w:rsid w:val="00ED3FB2"/>
    <w:rsid w:val="00ED5D55"/>
    <w:rsid w:val="00EE3957"/>
    <w:rsid w:val="00EF0952"/>
    <w:rsid w:val="00F002F4"/>
    <w:rsid w:val="00F03739"/>
    <w:rsid w:val="00F04F2F"/>
    <w:rsid w:val="00F1021B"/>
    <w:rsid w:val="00F10C79"/>
    <w:rsid w:val="00F119B1"/>
    <w:rsid w:val="00F11E9B"/>
    <w:rsid w:val="00F13BAC"/>
    <w:rsid w:val="00F17BC0"/>
    <w:rsid w:val="00F2165D"/>
    <w:rsid w:val="00F4025E"/>
    <w:rsid w:val="00F54567"/>
    <w:rsid w:val="00F54AA6"/>
    <w:rsid w:val="00F61548"/>
    <w:rsid w:val="00F61AAA"/>
    <w:rsid w:val="00F6350B"/>
    <w:rsid w:val="00F65953"/>
    <w:rsid w:val="00F67A6D"/>
    <w:rsid w:val="00F803A0"/>
    <w:rsid w:val="00F8291A"/>
    <w:rsid w:val="00F84CC4"/>
    <w:rsid w:val="00F86DD8"/>
    <w:rsid w:val="00F91409"/>
    <w:rsid w:val="00F9213F"/>
    <w:rsid w:val="00F9592C"/>
    <w:rsid w:val="00FA1A04"/>
    <w:rsid w:val="00FA1E61"/>
    <w:rsid w:val="00FA50FE"/>
    <w:rsid w:val="00FB1BA6"/>
    <w:rsid w:val="00FB20EC"/>
    <w:rsid w:val="00FC18D0"/>
    <w:rsid w:val="00FC32A4"/>
    <w:rsid w:val="00FC57D3"/>
    <w:rsid w:val="00FD0216"/>
    <w:rsid w:val="00FD1AC8"/>
    <w:rsid w:val="00FD7B99"/>
    <w:rsid w:val="00FE09DF"/>
    <w:rsid w:val="00FE34CC"/>
    <w:rsid w:val="00FE62DB"/>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02967"/>
  <w15:docId w15:val="{9C737CA7-1EC6-4349-B5D9-B436C17C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977A18"/>
    <w:pPr>
      <w:tabs>
        <w:tab w:val="center" w:pos="4677"/>
        <w:tab w:val="right" w:pos="9355"/>
      </w:tabs>
      <w:spacing w:after="0"/>
    </w:pPr>
  </w:style>
  <w:style w:type="character" w:customStyle="1" w:styleId="a9">
    <w:name w:val="Верхний колонтитул Знак"/>
    <w:basedOn w:val="a0"/>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style>
  <w:style w:type="character" w:customStyle="1" w:styleId="ab">
    <w:name w:val="Нижний колонтитул Знак"/>
    <w:basedOn w:val="a0"/>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c">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Iiiaeuiue">
    <w:name w:val="Ii?iaeuiue"/>
    <w:rsid w:val="00B04DFB"/>
    <w:pPr>
      <w:autoSpaceDE w:val="0"/>
      <w:autoSpaceDN w:val="0"/>
      <w:spacing w:after="0" w:line="240" w:lineRule="auto"/>
    </w:pPr>
    <w:rPr>
      <w:rFonts w:ascii="Times New Roman" w:eastAsia="SimSun" w:hAnsi="Times New Roman" w:cs="Times New Roman"/>
      <w:sz w:val="20"/>
      <w:szCs w:val="20"/>
      <w:lang w:eastAsia="ru-RU"/>
    </w:rPr>
  </w:style>
  <w:style w:type="character" w:customStyle="1" w:styleId="WW8Num1z0">
    <w:name w:val="WW8Num1z0"/>
    <w:rsid w:val="007F5055"/>
  </w:style>
  <w:style w:type="character" w:customStyle="1" w:styleId="WW8Num1z1">
    <w:name w:val="WW8Num1z1"/>
    <w:rsid w:val="007F5055"/>
  </w:style>
  <w:style w:type="character" w:customStyle="1" w:styleId="WW8Num1z2">
    <w:name w:val="WW8Num1z2"/>
    <w:rsid w:val="007F5055"/>
  </w:style>
  <w:style w:type="character" w:customStyle="1" w:styleId="WW8Num1z3">
    <w:name w:val="WW8Num1z3"/>
    <w:rsid w:val="007F5055"/>
  </w:style>
  <w:style w:type="character" w:customStyle="1" w:styleId="WW8Num1z4">
    <w:name w:val="WW8Num1z4"/>
    <w:rsid w:val="007F5055"/>
  </w:style>
  <w:style w:type="character" w:customStyle="1" w:styleId="WW8Num1z5">
    <w:name w:val="WW8Num1z5"/>
    <w:rsid w:val="007F5055"/>
  </w:style>
  <w:style w:type="character" w:customStyle="1" w:styleId="WW8Num1z6">
    <w:name w:val="WW8Num1z6"/>
    <w:rsid w:val="007F5055"/>
  </w:style>
  <w:style w:type="character" w:customStyle="1" w:styleId="WW8Num1z7">
    <w:name w:val="WW8Num1z7"/>
    <w:rsid w:val="007F5055"/>
  </w:style>
  <w:style w:type="character" w:customStyle="1" w:styleId="WW8Num1z8">
    <w:name w:val="WW8Num1z8"/>
    <w:rsid w:val="007F5055"/>
  </w:style>
  <w:style w:type="character" w:customStyle="1" w:styleId="WW8Num2z0">
    <w:name w:val="WW8Num2z0"/>
    <w:rsid w:val="007F5055"/>
  </w:style>
  <w:style w:type="character" w:customStyle="1" w:styleId="WW8Num2z1">
    <w:name w:val="WW8Num2z1"/>
    <w:rsid w:val="007F5055"/>
  </w:style>
  <w:style w:type="character" w:customStyle="1" w:styleId="WW8Num2z2">
    <w:name w:val="WW8Num2z2"/>
    <w:rsid w:val="007F5055"/>
  </w:style>
  <w:style w:type="character" w:customStyle="1" w:styleId="WW8Num2z3">
    <w:name w:val="WW8Num2z3"/>
    <w:rsid w:val="007F5055"/>
  </w:style>
  <w:style w:type="character" w:customStyle="1" w:styleId="WW8Num2z4">
    <w:name w:val="WW8Num2z4"/>
    <w:rsid w:val="007F5055"/>
  </w:style>
  <w:style w:type="character" w:customStyle="1" w:styleId="WW8Num2z5">
    <w:name w:val="WW8Num2z5"/>
    <w:rsid w:val="007F5055"/>
  </w:style>
  <w:style w:type="character" w:customStyle="1" w:styleId="WW8Num2z6">
    <w:name w:val="WW8Num2z6"/>
    <w:rsid w:val="007F5055"/>
  </w:style>
  <w:style w:type="character" w:customStyle="1" w:styleId="WW8Num2z7">
    <w:name w:val="WW8Num2z7"/>
    <w:rsid w:val="007F5055"/>
  </w:style>
  <w:style w:type="character" w:customStyle="1" w:styleId="WW8Num2z8">
    <w:name w:val="WW8Num2z8"/>
    <w:rsid w:val="007F5055"/>
  </w:style>
  <w:style w:type="character" w:customStyle="1" w:styleId="ae">
    <w:name w:val="Символ нумерации"/>
    <w:rsid w:val="007F5055"/>
  </w:style>
  <w:style w:type="paragraph" w:styleId="af">
    <w:name w:val="Title"/>
    <w:basedOn w:val="a"/>
    <w:next w:val="af0"/>
    <w:link w:val="af1"/>
    <w:rsid w:val="007F5055"/>
    <w:pPr>
      <w:keepNext/>
      <w:spacing w:before="240" w:after="120"/>
      <w:jc w:val="left"/>
    </w:pPr>
    <w:rPr>
      <w:rFonts w:ascii="Liberation Sans" w:eastAsia="Microsoft YaHei" w:hAnsi="Liberation Sans" w:cs="Mangal"/>
      <w:kern w:val="2"/>
      <w:sz w:val="28"/>
      <w:szCs w:val="28"/>
      <w:lang w:eastAsia="zh-CN" w:bidi="hi-IN"/>
    </w:rPr>
  </w:style>
  <w:style w:type="character" w:customStyle="1" w:styleId="af1">
    <w:name w:val="Заголовок Знак"/>
    <w:basedOn w:val="a0"/>
    <w:link w:val="af"/>
    <w:rsid w:val="007F5055"/>
    <w:rPr>
      <w:rFonts w:ascii="Liberation Sans" w:eastAsia="Microsoft YaHei" w:hAnsi="Liberation Sans" w:cs="Mangal"/>
      <w:kern w:val="2"/>
      <w:sz w:val="28"/>
      <w:szCs w:val="28"/>
      <w:lang w:eastAsia="zh-CN" w:bidi="hi-IN"/>
    </w:rPr>
  </w:style>
  <w:style w:type="paragraph" w:styleId="af0">
    <w:name w:val="Body Text"/>
    <w:basedOn w:val="a"/>
    <w:link w:val="af2"/>
    <w:rsid w:val="007F5055"/>
    <w:pPr>
      <w:spacing w:after="140" w:line="276" w:lineRule="auto"/>
      <w:jc w:val="left"/>
    </w:pPr>
    <w:rPr>
      <w:rFonts w:ascii="Liberation Serif" w:eastAsia="SimSun" w:hAnsi="Liberation Serif" w:cs="Mangal"/>
      <w:kern w:val="2"/>
      <w:lang w:eastAsia="zh-CN" w:bidi="hi-IN"/>
    </w:rPr>
  </w:style>
  <w:style w:type="character" w:customStyle="1" w:styleId="af2">
    <w:name w:val="Основной текст Знак"/>
    <w:basedOn w:val="a0"/>
    <w:link w:val="af0"/>
    <w:rsid w:val="007F5055"/>
    <w:rPr>
      <w:rFonts w:ascii="Liberation Serif" w:eastAsia="SimSun" w:hAnsi="Liberation Serif" w:cs="Mangal"/>
      <w:kern w:val="2"/>
      <w:sz w:val="24"/>
      <w:szCs w:val="24"/>
      <w:lang w:eastAsia="zh-CN" w:bidi="hi-IN"/>
    </w:rPr>
  </w:style>
  <w:style w:type="paragraph" w:styleId="af3">
    <w:name w:val="List"/>
    <w:basedOn w:val="af0"/>
    <w:rsid w:val="007F5055"/>
  </w:style>
  <w:style w:type="paragraph" w:styleId="af4">
    <w:name w:val="caption"/>
    <w:basedOn w:val="a"/>
    <w:qFormat/>
    <w:rsid w:val="007F5055"/>
    <w:pPr>
      <w:suppressLineNumbers/>
      <w:spacing w:before="120" w:after="120"/>
      <w:jc w:val="left"/>
    </w:pPr>
    <w:rPr>
      <w:rFonts w:ascii="Liberation Serif" w:eastAsia="SimSun" w:hAnsi="Liberation Serif" w:cs="Mangal"/>
      <w:i/>
      <w:iCs/>
      <w:kern w:val="2"/>
      <w:lang w:eastAsia="zh-CN" w:bidi="hi-IN"/>
    </w:rPr>
  </w:style>
  <w:style w:type="paragraph" w:customStyle="1" w:styleId="12">
    <w:name w:val="Указатель1"/>
    <w:basedOn w:val="a"/>
    <w:rsid w:val="007F5055"/>
    <w:pPr>
      <w:suppressLineNumbers/>
      <w:spacing w:after="0"/>
      <w:jc w:val="left"/>
    </w:pPr>
    <w:rPr>
      <w:rFonts w:ascii="Liberation Serif" w:eastAsia="SimSun" w:hAnsi="Liberation Serif" w:cs="Mangal"/>
      <w:kern w:val="2"/>
      <w:lang w:eastAsia="zh-CN" w:bidi="hi-IN"/>
    </w:rPr>
  </w:style>
  <w:style w:type="paragraph" w:customStyle="1" w:styleId="af5">
    <w:name w:val="Содержимое таблицы"/>
    <w:basedOn w:val="a"/>
    <w:rsid w:val="007F5055"/>
    <w:pPr>
      <w:suppressLineNumbers/>
      <w:spacing w:after="0"/>
      <w:jc w:val="left"/>
    </w:pPr>
    <w:rPr>
      <w:rFonts w:ascii="Liberation Serif" w:eastAsia="SimSun" w:hAnsi="Liberation Serif" w:cs="Mangal"/>
      <w:kern w:val="2"/>
      <w:lang w:eastAsia="zh-CN" w:bidi="hi-IN"/>
    </w:rPr>
  </w:style>
  <w:style w:type="paragraph" w:customStyle="1" w:styleId="af6">
    <w:name w:val="Заголовок таблицы"/>
    <w:basedOn w:val="af5"/>
    <w:rsid w:val="007F5055"/>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10C8F-F211-4BAD-AEBE-C4DD7E0DC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4041</Words>
  <Characters>23034</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Ляшко Ольга Георгиевна</cp:lastModifiedBy>
  <cp:revision>2</cp:revision>
  <cp:lastPrinted>2018-07-04T15:35:00Z</cp:lastPrinted>
  <dcterms:created xsi:type="dcterms:W3CDTF">2020-09-09T13:39:00Z</dcterms:created>
  <dcterms:modified xsi:type="dcterms:W3CDTF">2020-09-09T13:39:00Z</dcterms:modified>
</cp:coreProperties>
</file>